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C94" w:rsidRPr="005F0F9B" w:rsidRDefault="00603C94" w:rsidP="00DB7425">
      <w:pPr>
        <w:pStyle w:val="Corpodetexto"/>
        <w:tabs>
          <w:tab w:val="right" w:pos="9360"/>
        </w:tabs>
        <w:spacing w:line="360" w:lineRule="auto"/>
        <w:ind w:right="-1"/>
        <w:jc w:val="both"/>
        <w:rPr>
          <w:rFonts w:ascii="Arial" w:hAnsi="Arial" w:cs="Arial"/>
          <w:b/>
          <w:bCs/>
          <w:sz w:val="23"/>
          <w:szCs w:val="23"/>
        </w:rPr>
      </w:pPr>
    </w:p>
    <w:p w:rsidR="00277A9E" w:rsidRPr="000C73C7" w:rsidRDefault="009B7977" w:rsidP="00DB7425">
      <w:pPr>
        <w:spacing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C73C7">
        <w:rPr>
          <w:rFonts w:ascii="Arial" w:hAnsi="Arial" w:cs="Arial"/>
          <w:b/>
          <w:sz w:val="28"/>
          <w:szCs w:val="28"/>
          <w:u w:val="single"/>
        </w:rPr>
        <w:t>TERMO DE REFERÊNCIA</w:t>
      </w:r>
    </w:p>
    <w:p w:rsidR="00277A9E" w:rsidRPr="005F0F9B" w:rsidRDefault="00277A9E" w:rsidP="00DB7425">
      <w:pPr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603C94" w:rsidRPr="005F0F9B" w:rsidRDefault="00603C94" w:rsidP="00DB7425">
      <w:pPr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603C94" w:rsidRPr="000C73C7" w:rsidRDefault="002514FE" w:rsidP="00603C94">
      <w:pPr>
        <w:widowControl w:val="0"/>
        <w:numPr>
          <w:ilvl w:val="0"/>
          <w:numId w:val="9"/>
        </w:numPr>
        <w:suppressAutoHyphens/>
        <w:spacing w:after="360"/>
        <w:jc w:val="both"/>
        <w:rPr>
          <w:rFonts w:ascii="Arial" w:hAnsi="Arial" w:cs="Arial"/>
          <w:u w:val="single"/>
          <w:shd w:val="clear" w:color="auto" w:fill="FFFFFF"/>
        </w:rPr>
      </w:pPr>
      <w:r w:rsidRPr="000C73C7">
        <w:rPr>
          <w:rFonts w:ascii="Arial" w:hAnsi="Arial" w:cs="Arial"/>
          <w:u w:val="single"/>
          <w:shd w:val="clear" w:color="auto" w:fill="FFFFFF"/>
        </w:rPr>
        <w:t xml:space="preserve">DO </w:t>
      </w:r>
      <w:r w:rsidR="00603C94" w:rsidRPr="000C73C7">
        <w:rPr>
          <w:rFonts w:ascii="Arial" w:hAnsi="Arial" w:cs="Arial"/>
          <w:u w:val="single"/>
          <w:shd w:val="clear" w:color="auto" w:fill="FFFFFF"/>
        </w:rPr>
        <w:t>OBJETO</w:t>
      </w:r>
      <w:r w:rsidRPr="000C73C7">
        <w:rPr>
          <w:rFonts w:ascii="Arial" w:hAnsi="Arial" w:cs="Arial"/>
          <w:u w:val="single"/>
          <w:shd w:val="clear" w:color="auto" w:fill="FFFFFF"/>
        </w:rPr>
        <w:t xml:space="preserve"> DA CONTRATAÇÃO:</w:t>
      </w:r>
    </w:p>
    <w:p w:rsidR="00603C94" w:rsidRPr="000C73C7" w:rsidRDefault="00ED2578" w:rsidP="00F22135">
      <w:pPr>
        <w:widowControl w:val="0"/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</w:rPr>
      </w:pPr>
      <w:r w:rsidRPr="000C73C7">
        <w:rPr>
          <w:rFonts w:ascii="Arial" w:hAnsi="Arial" w:cs="Arial"/>
        </w:rPr>
        <w:t>O presente Termo de Referência visa à c</w:t>
      </w:r>
      <w:r w:rsidR="00603C94" w:rsidRPr="000C73C7">
        <w:rPr>
          <w:rFonts w:ascii="Arial" w:hAnsi="Arial" w:cs="Arial"/>
        </w:rPr>
        <w:t>ontratação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de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pessoa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jurídica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especializada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B91159" w:rsidRPr="000C73C7">
        <w:rPr>
          <w:rFonts w:ascii="Arial" w:eastAsia="Ecofont Vera Sans" w:hAnsi="Arial" w:cs="Arial"/>
        </w:rPr>
        <w:t>n</w:t>
      </w:r>
      <w:r w:rsidR="00603C94" w:rsidRPr="000C73C7">
        <w:rPr>
          <w:rFonts w:ascii="Arial" w:hAnsi="Arial" w:cs="Arial"/>
        </w:rPr>
        <w:t>a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prestação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de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serviços</w:t>
      </w:r>
      <w:r w:rsidR="00603C94" w:rsidRPr="000C73C7">
        <w:rPr>
          <w:rFonts w:ascii="Arial" w:eastAsia="Ecofont Vera Sans" w:hAnsi="Arial" w:cs="Arial"/>
        </w:rPr>
        <w:t xml:space="preserve"> de </w:t>
      </w:r>
      <w:r w:rsidR="00D53F36" w:rsidRPr="000C73C7">
        <w:rPr>
          <w:rFonts w:ascii="Arial" w:eastAsia="Ecofont Vera Sans" w:hAnsi="Arial" w:cs="Arial"/>
        </w:rPr>
        <w:t>reparo mecânico, elétrico</w:t>
      </w:r>
      <w:r w:rsidR="00603C94" w:rsidRPr="000C73C7">
        <w:rPr>
          <w:rFonts w:ascii="Arial" w:eastAsia="Ecofont Vera Sans" w:hAnsi="Arial" w:cs="Arial"/>
        </w:rPr>
        <w:t xml:space="preserve">, </w:t>
      </w:r>
      <w:r w:rsidR="00D53F36" w:rsidRPr="000C73C7">
        <w:rPr>
          <w:rFonts w:ascii="Arial" w:eastAsia="Ecofont Vera Sans" w:hAnsi="Arial" w:cs="Arial"/>
        </w:rPr>
        <w:t>funilaria</w:t>
      </w:r>
      <w:r w:rsidRPr="000C73C7">
        <w:rPr>
          <w:rFonts w:ascii="Arial" w:eastAsia="Ecofont Vera Sans" w:hAnsi="Arial" w:cs="Arial"/>
        </w:rPr>
        <w:t>,</w:t>
      </w:r>
      <w:r w:rsidR="00D53F36" w:rsidRPr="000C73C7">
        <w:rPr>
          <w:rFonts w:ascii="Arial" w:eastAsia="Ecofont Vera Sans" w:hAnsi="Arial" w:cs="Arial"/>
        </w:rPr>
        <w:t xml:space="preserve"> </w:t>
      </w:r>
      <w:r w:rsidRPr="000C73C7">
        <w:rPr>
          <w:rFonts w:ascii="Arial" w:eastAsia="Ecofont Vera Sans" w:hAnsi="Arial" w:cs="Arial"/>
        </w:rPr>
        <w:t>lanternagem</w:t>
      </w:r>
      <w:r w:rsidR="00504D4C" w:rsidRPr="000C73C7">
        <w:rPr>
          <w:rFonts w:ascii="Arial" w:eastAsia="Ecofont Vera Sans" w:hAnsi="Arial" w:cs="Arial"/>
        </w:rPr>
        <w:t xml:space="preserve"> </w:t>
      </w:r>
      <w:r w:rsidRPr="000C73C7">
        <w:rPr>
          <w:rFonts w:ascii="Arial" w:eastAsia="Ecofont Vera Sans" w:hAnsi="Arial" w:cs="Arial"/>
        </w:rPr>
        <w:t xml:space="preserve">e </w:t>
      </w:r>
      <w:r w:rsidR="00504D4C" w:rsidRPr="000C73C7">
        <w:rPr>
          <w:rFonts w:ascii="Arial" w:eastAsia="Ecofont Vera Sans" w:hAnsi="Arial" w:cs="Arial"/>
        </w:rPr>
        <w:t>pintura</w:t>
      </w:r>
      <w:r w:rsidR="00603C94" w:rsidRPr="000C73C7">
        <w:rPr>
          <w:rFonts w:ascii="Arial" w:eastAsia="Ecofont Vera Sans" w:hAnsi="Arial" w:cs="Arial"/>
        </w:rPr>
        <w:t xml:space="preserve">, </w:t>
      </w:r>
      <w:r w:rsidR="00603C94" w:rsidRPr="000C73C7">
        <w:rPr>
          <w:rFonts w:ascii="Arial" w:hAnsi="Arial" w:cs="Arial"/>
        </w:rPr>
        <w:t>com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fornecimento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de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peças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e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acessórios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para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D53F36" w:rsidRPr="000C73C7">
        <w:rPr>
          <w:rFonts w:ascii="Arial" w:eastAsia="Ecofont Vera Sans" w:hAnsi="Arial" w:cs="Arial"/>
        </w:rPr>
        <w:t xml:space="preserve">conserto </w:t>
      </w:r>
      <w:r w:rsidR="00603C94" w:rsidRPr="000C73C7">
        <w:rPr>
          <w:rFonts w:ascii="Arial" w:hAnsi="Arial" w:cs="Arial"/>
        </w:rPr>
        <w:t>de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veículo</w:t>
      </w:r>
      <w:r w:rsidR="00447F60" w:rsidRPr="000C73C7">
        <w:rPr>
          <w:rFonts w:ascii="Arial" w:hAnsi="Arial" w:cs="Arial"/>
        </w:rPr>
        <w:t>s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oficia</w:t>
      </w:r>
      <w:r w:rsidR="00447F60" w:rsidRPr="000C73C7">
        <w:rPr>
          <w:rFonts w:ascii="Arial" w:hAnsi="Arial" w:cs="Arial"/>
        </w:rPr>
        <w:t>is</w:t>
      </w:r>
      <w:r w:rsidR="00D53F36" w:rsidRPr="000C73C7">
        <w:rPr>
          <w:rFonts w:ascii="Arial" w:hAnsi="Arial" w:cs="Arial"/>
        </w:rPr>
        <w:t xml:space="preserve"> acidentados recuperáveis, </w:t>
      </w:r>
      <w:r w:rsidR="00F57359" w:rsidRPr="000C73C7">
        <w:rPr>
          <w:rFonts w:ascii="Arial" w:eastAsia="Ecofont Vera Sans" w:hAnsi="Arial" w:cs="Arial"/>
        </w:rPr>
        <w:t xml:space="preserve">pertencentes à frota da </w:t>
      </w:r>
      <w:r w:rsidR="00D53F36" w:rsidRPr="000C73C7">
        <w:rPr>
          <w:rFonts w:ascii="Arial" w:eastAsia="Ecofont Vera Sans" w:hAnsi="Arial" w:cs="Arial"/>
        </w:rPr>
        <w:t xml:space="preserve">Coordenação de Administração da Diretoria de Administração e Logística Policial do Departamento de Polícia Federal - </w:t>
      </w:r>
      <w:r w:rsidR="00F57359" w:rsidRPr="000C73C7">
        <w:rPr>
          <w:rFonts w:ascii="Arial" w:eastAsia="Ecofont Vera Sans" w:hAnsi="Arial" w:cs="Arial"/>
        </w:rPr>
        <w:t>COAD/DLOG/DPF</w:t>
      </w:r>
      <w:r w:rsidR="00D53F36" w:rsidRPr="000C73C7">
        <w:rPr>
          <w:rFonts w:ascii="Arial" w:eastAsia="Ecofont Vera Sans" w:hAnsi="Arial" w:cs="Arial"/>
        </w:rPr>
        <w:t xml:space="preserve">, </w:t>
      </w:r>
      <w:r w:rsidR="00603C94" w:rsidRPr="000C73C7">
        <w:rPr>
          <w:rFonts w:ascii="Arial" w:hAnsi="Arial" w:cs="Arial"/>
        </w:rPr>
        <w:t>com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execução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mediante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o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regime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de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empreitada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por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preço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global,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conforme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condições,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quantidades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e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exigências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estabelecidas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neste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instrumento.</w:t>
      </w:r>
    </w:p>
    <w:p w:rsidR="00603C94" w:rsidRPr="000C73C7" w:rsidRDefault="00603C94" w:rsidP="00603C94">
      <w:pPr>
        <w:widowControl w:val="0"/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</w:rPr>
      </w:pPr>
      <w:r w:rsidRPr="000C73C7">
        <w:rPr>
          <w:rFonts w:ascii="Arial" w:hAnsi="Arial" w:cs="Arial"/>
        </w:rPr>
        <w:t xml:space="preserve">A composição referente ao fornecimento de material e </w:t>
      </w:r>
      <w:r w:rsidR="003B57E6" w:rsidRPr="000C73C7">
        <w:rPr>
          <w:rFonts w:ascii="Arial" w:hAnsi="Arial" w:cs="Arial"/>
        </w:rPr>
        <w:t>s</w:t>
      </w:r>
      <w:r w:rsidRPr="000C73C7">
        <w:rPr>
          <w:rFonts w:ascii="Arial" w:hAnsi="Arial" w:cs="Arial"/>
        </w:rPr>
        <w:t xml:space="preserve">erviço de conserto </w:t>
      </w:r>
      <w:r w:rsidR="003B57E6" w:rsidRPr="000C73C7">
        <w:rPr>
          <w:rFonts w:ascii="Arial" w:hAnsi="Arial" w:cs="Arial"/>
        </w:rPr>
        <w:t xml:space="preserve">necessários </w:t>
      </w:r>
      <w:r w:rsidRPr="000C73C7">
        <w:rPr>
          <w:rFonts w:ascii="Arial" w:hAnsi="Arial" w:cs="Arial"/>
        </w:rPr>
        <w:t xml:space="preserve">para atender </w:t>
      </w:r>
      <w:r w:rsidR="003B57E6" w:rsidRPr="000C73C7">
        <w:rPr>
          <w:rFonts w:ascii="Arial" w:hAnsi="Arial" w:cs="Arial"/>
        </w:rPr>
        <w:t xml:space="preserve">à presente demanda </w:t>
      </w:r>
      <w:r w:rsidRPr="000C73C7">
        <w:rPr>
          <w:rFonts w:ascii="Arial" w:hAnsi="Arial" w:cs="Arial"/>
        </w:rPr>
        <w:t xml:space="preserve">segue as especificações e quantitativos estabelecidos </w:t>
      </w:r>
      <w:r w:rsidR="00D53F36" w:rsidRPr="000C73C7">
        <w:rPr>
          <w:rFonts w:ascii="Arial" w:hAnsi="Arial" w:cs="Arial"/>
        </w:rPr>
        <w:t>no anexo I.</w:t>
      </w:r>
    </w:p>
    <w:p w:rsidR="00303888" w:rsidRPr="000C73C7" w:rsidRDefault="00ED2578" w:rsidP="00303888">
      <w:pPr>
        <w:numPr>
          <w:ilvl w:val="0"/>
          <w:numId w:val="9"/>
        </w:numPr>
        <w:suppressAutoHyphens/>
        <w:spacing w:after="360"/>
        <w:jc w:val="both"/>
        <w:rPr>
          <w:rFonts w:ascii="Arial" w:hAnsi="Arial" w:cs="Arial"/>
          <w:u w:val="single"/>
          <w:shd w:val="clear" w:color="auto" w:fill="FFFFFF"/>
        </w:rPr>
      </w:pPr>
      <w:r w:rsidRPr="000C73C7">
        <w:rPr>
          <w:rFonts w:ascii="Arial" w:hAnsi="Arial" w:cs="Arial"/>
          <w:u w:val="single"/>
          <w:shd w:val="clear" w:color="auto" w:fill="FFFFFF"/>
        </w:rPr>
        <w:t xml:space="preserve">DA </w:t>
      </w:r>
      <w:r w:rsidR="00603C94" w:rsidRPr="000C73C7">
        <w:rPr>
          <w:rFonts w:ascii="Arial" w:hAnsi="Arial" w:cs="Arial"/>
          <w:u w:val="single"/>
          <w:shd w:val="clear" w:color="auto" w:fill="FFFFFF"/>
        </w:rPr>
        <w:t>JUSTIFICATIVA</w:t>
      </w:r>
      <w:r w:rsidRPr="000C73C7">
        <w:rPr>
          <w:rFonts w:ascii="Arial" w:hAnsi="Arial" w:cs="Arial"/>
          <w:u w:val="single"/>
          <w:shd w:val="clear" w:color="auto" w:fill="FFFFFF"/>
        </w:rPr>
        <w:t xml:space="preserve"> DA </w:t>
      </w:r>
      <w:r w:rsidR="00AE371C" w:rsidRPr="000C73C7">
        <w:rPr>
          <w:rFonts w:ascii="Arial" w:hAnsi="Arial" w:cs="Arial"/>
          <w:u w:val="single"/>
          <w:shd w:val="clear" w:color="auto" w:fill="FFFFFF"/>
        </w:rPr>
        <w:t xml:space="preserve">NECESSIDADE DA </w:t>
      </w:r>
      <w:r w:rsidRPr="000C73C7">
        <w:rPr>
          <w:rFonts w:ascii="Arial" w:hAnsi="Arial" w:cs="Arial"/>
          <w:u w:val="single"/>
          <w:shd w:val="clear" w:color="auto" w:fill="FFFFFF"/>
        </w:rPr>
        <w:t>CONTRATAÇÃO:</w:t>
      </w:r>
    </w:p>
    <w:p w:rsidR="00303888" w:rsidRPr="000C73C7" w:rsidRDefault="0023356A" w:rsidP="00504D4C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</w:rPr>
      </w:pPr>
      <w:r w:rsidRPr="000C73C7">
        <w:rPr>
          <w:rFonts w:ascii="Arial" w:hAnsi="Arial" w:cs="Arial"/>
        </w:rPr>
        <w:t xml:space="preserve">Atende-se ao disposto na Instrução </w:t>
      </w:r>
      <w:r w:rsidR="00B825F6" w:rsidRPr="000C73C7">
        <w:rPr>
          <w:rFonts w:ascii="Arial" w:hAnsi="Arial" w:cs="Arial"/>
        </w:rPr>
        <w:t>Normativa nº</w:t>
      </w:r>
      <w:r w:rsidRPr="000C73C7">
        <w:rPr>
          <w:rFonts w:ascii="Arial" w:hAnsi="Arial" w:cs="Arial"/>
        </w:rPr>
        <w:t xml:space="preserve"> 183, de 08 de setembro de 1986 da Secretaria de Administração Federal, em seu artigo 19, em que</w:t>
      </w:r>
      <w:r w:rsidR="00B825F6" w:rsidRPr="000C73C7">
        <w:rPr>
          <w:rFonts w:ascii="Arial" w:hAnsi="Arial" w:cs="Arial"/>
        </w:rPr>
        <w:t>,</w:t>
      </w:r>
      <w:r w:rsidRPr="000C73C7">
        <w:rPr>
          <w:rFonts w:ascii="Arial" w:hAnsi="Arial" w:cs="Arial"/>
        </w:rPr>
        <w:t xml:space="preserve"> resumidamente</w:t>
      </w:r>
      <w:r w:rsidR="00B825F6" w:rsidRPr="000C73C7">
        <w:rPr>
          <w:rFonts w:ascii="Arial" w:hAnsi="Arial" w:cs="Arial"/>
        </w:rPr>
        <w:t>,</w:t>
      </w:r>
      <w:r w:rsidRPr="000C73C7">
        <w:rPr>
          <w:rFonts w:ascii="Arial" w:hAnsi="Arial" w:cs="Arial"/>
        </w:rPr>
        <w:t xml:space="preserve"> a reparação do veículo </w:t>
      </w:r>
      <w:r w:rsidR="00B825F6" w:rsidRPr="000C73C7">
        <w:rPr>
          <w:rFonts w:ascii="Arial" w:hAnsi="Arial" w:cs="Arial"/>
        </w:rPr>
        <w:t>oficial deverá ser</w:t>
      </w:r>
      <w:r w:rsidR="00AB07B0" w:rsidRPr="000C73C7">
        <w:rPr>
          <w:rFonts w:ascii="Arial" w:hAnsi="Arial" w:cs="Arial"/>
        </w:rPr>
        <w:t xml:space="preserve"> realizado</w:t>
      </w:r>
      <w:r w:rsidR="00B825F6" w:rsidRPr="000C73C7">
        <w:rPr>
          <w:rFonts w:ascii="Arial" w:hAnsi="Arial" w:cs="Arial"/>
        </w:rPr>
        <w:t xml:space="preserve"> por meio de licitação</w:t>
      </w:r>
      <w:r w:rsidRPr="000C73C7">
        <w:rPr>
          <w:rFonts w:ascii="Arial" w:hAnsi="Arial" w:cs="Arial"/>
        </w:rPr>
        <w:t xml:space="preserve"> mesmo que </w:t>
      </w:r>
      <w:r w:rsidR="00B825F6" w:rsidRPr="000C73C7">
        <w:rPr>
          <w:rFonts w:ascii="Arial" w:hAnsi="Arial" w:cs="Arial"/>
        </w:rPr>
        <w:t xml:space="preserve">a Administração </w:t>
      </w:r>
      <w:r w:rsidRPr="000C73C7">
        <w:rPr>
          <w:rFonts w:ascii="Arial" w:hAnsi="Arial" w:cs="Arial"/>
        </w:rPr>
        <w:t>já mantenha contrato com terceiros para manutenção</w:t>
      </w:r>
      <w:r w:rsidR="00B825F6" w:rsidRPr="000C73C7">
        <w:rPr>
          <w:rFonts w:ascii="Arial" w:hAnsi="Arial" w:cs="Arial"/>
        </w:rPr>
        <w:t xml:space="preserve"> de sua frota.</w:t>
      </w:r>
    </w:p>
    <w:p w:rsidR="00603C94" w:rsidRPr="000C73C7" w:rsidRDefault="00B825F6" w:rsidP="00504D4C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</w:rPr>
      </w:pPr>
      <w:r w:rsidRPr="000C73C7">
        <w:rPr>
          <w:rFonts w:ascii="Arial" w:hAnsi="Arial" w:cs="Arial"/>
        </w:rPr>
        <w:t>Ne</w:t>
      </w:r>
      <w:r w:rsidR="003B57E6" w:rsidRPr="000C73C7">
        <w:rPr>
          <w:rFonts w:ascii="Arial" w:hAnsi="Arial" w:cs="Arial"/>
        </w:rPr>
        <w:t>cessidade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de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3B57E6" w:rsidRPr="000C73C7">
        <w:rPr>
          <w:rFonts w:ascii="Arial" w:hAnsi="Arial" w:cs="Arial"/>
        </w:rPr>
        <w:t>recuperação dos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veículo</w:t>
      </w:r>
      <w:r w:rsidR="00447F60" w:rsidRPr="000C73C7">
        <w:rPr>
          <w:rFonts w:ascii="Arial" w:hAnsi="Arial" w:cs="Arial"/>
        </w:rPr>
        <w:t>s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603C94" w:rsidRPr="000C73C7">
        <w:rPr>
          <w:rFonts w:ascii="Arial" w:hAnsi="Arial" w:cs="Arial"/>
        </w:rPr>
        <w:t>utilizado</w:t>
      </w:r>
      <w:r w:rsidR="00447F60" w:rsidRPr="000C73C7">
        <w:rPr>
          <w:rFonts w:ascii="Arial" w:hAnsi="Arial" w:cs="Arial"/>
        </w:rPr>
        <w:t>s</w:t>
      </w:r>
      <w:r w:rsidR="00F57359" w:rsidRPr="000C73C7">
        <w:rPr>
          <w:rFonts w:ascii="Arial" w:hAnsi="Arial" w:cs="Arial"/>
        </w:rPr>
        <w:t xml:space="preserve"> </w:t>
      </w:r>
      <w:r w:rsidR="00020861" w:rsidRPr="000C73C7">
        <w:rPr>
          <w:rFonts w:ascii="Arial" w:hAnsi="Arial" w:cs="Arial"/>
        </w:rPr>
        <w:t xml:space="preserve">cotidianamente </w:t>
      </w:r>
      <w:r w:rsidR="00F57359" w:rsidRPr="000C73C7">
        <w:rPr>
          <w:rFonts w:ascii="Arial" w:hAnsi="Arial" w:cs="Arial"/>
        </w:rPr>
        <w:t>em atividades policiais</w:t>
      </w:r>
      <w:r w:rsidR="003B57E6" w:rsidRPr="000C73C7">
        <w:rPr>
          <w:rFonts w:ascii="Arial" w:hAnsi="Arial" w:cs="Arial"/>
        </w:rPr>
        <w:t xml:space="preserve"> e sua reintegração à frota</w:t>
      </w:r>
      <w:r w:rsidR="006C4316" w:rsidRPr="000C73C7">
        <w:rPr>
          <w:rFonts w:ascii="Arial" w:hAnsi="Arial" w:cs="Arial"/>
        </w:rPr>
        <w:t>. Como o</w:t>
      </w:r>
      <w:r w:rsidR="00447F60" w:rsidRPr="000C73C7">
        <w:rPr>
          <w:rFonts w:ascii="Arial" w:hAnsi="Arial" w:cs="Arial"/>
        </w:rPr>
        <w:t>s</w:t>
      </w:r>
      <w:r w:rsidR="006C4316" w:rsidRPr="000C73C7">
        <w:rPr>
          <w:rFonts w:ascii="Arial" w:hAnsi="Arial" w:cs="Arial"/>
        </w:rPr>
        <w:t xml:space="preserve"> veículo</w:t>
      </w:r>
      <w:r w:rsidR="00447F60" w:rsidRPr="000C73C7">
        <w:rPr>
          <w:rFonts w:ascii="Arial" w:hAnsi="Arial" w:cs="Arial"/>
        </w:rPr>
        <w:t>s</w:t>
      </w:r>
      <w:r w:rsidR="006C4316" w:rsidRPr="000C73C7">
        <w:rPr>
          <w:rFonts w:ascii="Arial" w:hAnsi="Arial" w:cs="Arial"/>
        </w:rPr>
        <w:t>, a despeito das avarias provocadas no acidente de trânsito, encontra</w:t>
      </w:r>
      <w:r w:rsidR="00447F60" w:rsidRPr="000C73C7">
        <w:rPr>
          <w:rFonts w:ascii="Arial" w:hAnsi="Arial" w:cs="Arial"/>
        </w:rPr>
        <w:t>m-se em bom estado, fica evidente o interesse da Administração n</w:t>
      </w:r>
      <w:r w:rsidR="006C4316" w:rsidRPr="000C73C7">
        <w:rPr>
          <w:rFonts w:ascii="Arial" w:hAnsi="Arial" w:cs="Arial"/>
        </w:rPr>
        <w:t xml:space="preserve">o seu conserto </w:t>
      </w:r>
      <w:r w:rsidR="00447F60" w:rsidRPr="000C73C7">
        <w:rPr>
          <w:rFonts w:ascii="Arial" w:hAnsi="Arial" w:cs="Arial"/>
        </w:rPr>
        <w:t xml:space="preserve">e, a consequente continuidade de sua utilização </w:t>
      </w:r>
      <w:r w:rsidR="006C4316" w:rsidRPr="000C73C7">
        <w:rPr>
          <w:rFonts w:ascii="Arial" w:hAnsi="Arial" w:cs="Arial"/>
        </w:rPr>
        <w:t>para o atendimento dos seus fins</w:t>
      </w:r>
      <w:r w:rsidR="00447F60" w:rsidRPr="000C73C7">
        <w:rPr>
          <w:rFonts w:ascii="Arial" w:hAnsi="Arial" w:cs="Arial"/>
        </w:rPr>
        <w:t>, uma vez que os se</w:t>
      </w:r>
      <w:r w:rsidR="00020861" w:rsidRPr="000C73C7">
        <w:rPr>
          <w:rFonts w:ascii="Arial" w:hAnsi="Arial" w:cs="Arial"/>
        </w:rPr>
        <w:t>r</w:t>
      </w:r>
      <w:r w:rsidR="00447F60" w:rsidRPr="000C73C7">
        <w:rPr>
          <w:rFonts w:ascii="Arial" w:hAnsi="Arial" w:cs="Arial"/>
        </w:rPr>
        <w:t>viços constantes deste termo são economicamente viáveis</w:t>
      </w:r>
      <w:r w:rsidR="00303888" w:rsidRPr="000C73C7">
        <w:rPr>
          <w:rFonts w:ascii="Arial" w:hAnsi="Arial" w:cs="Arial"/>
        </w:rPr>
        <w:t xml:space="preserve"> para a Administração Pública</w:t>
      </w:r>
      <w:r w:rsidR="00447F60" w:rsidRPr="000C73C7">
        <w:rPr>
          <w:rFonts w:ascii="Arial" w:hAnsi="Arial" w:cs="Arial"/>
        </w:rPr>
        <w:t>, como ficará demonstrado.</w:t>
      </w:r>
    </w:p>
    <w:p w:rsidR="002A2480" w:rsidRPr="000C73C7" w:rsidRDefault="002A2480" w:rsidP="002A2480">
      <w:pPr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</w:rPr>
      </w:pPr>
      <w:r w:rsidRPr="000C73C7">
        <w:rPr>
          <w:rFonts w:ascii="Arial" w:eastAsia="Calibri" w:hAnsi="Arial" w:cs="Arial"/>
          <w:b/>
          <w:bCs/>
        </w:rPr>
        <w:t>Benefícios diretos e indiretos que resultarão da contratação:</w:t>
      </w:r>
    </w:p>
    <w:p w:rsidR="002A2480" w:rsidRPr="000C73C7" w:rsidRDefault="002A2480" w:rsidP="002A2480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</w:rPr>
      </w:pPr>
    </w:p>
    <w:p w:rsidR="002A2480" w:rsidRPr="000C73C7" w:rsidRDefault="002A2480" w:rsidP="007E7CBD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0C73C7">
        <w:rPr>
          <w:rFonts w:ascii="Arial" w:eastAsia="Calibri" w:hAnsi="Arial" w:cs="Arial"/>
          <w:b/>
        </w:rPr>
        <w:t>2.3.1</w:t>
      </w:r>
      <w:r w:rsidRPr="000C73C7">
        <w:rPr>
          <w:rFonts w:ascii="Arial" w:eastAsia="Calibri" w:hAnsi="Arial" w:cs="Arial"/>
        </w:rPr>
        <w:t>. Aume</w:t>
      </w:r>
      <w:r w:rsidR="007E7CBD" w:rsidRPr="000C73C7">
        <w:rPr>
          <w:rFonts w:ascii="Arial" w:eastAsia="Calibri" w:hAnsi="Arial" w:cs="Arial"/>
        </w:rPr>
        <w:t>nto no quantitativo de viaturas circulantes, bem como o aproveitamento dos recursos financeiros destinados para tais veículos.</w:t>
      </w:r>
    </w:p>
    <w:p w:rsidR="00D75BD5" w:rsidRPr="000C73C7" w:rsidRDefault="00D75BD5" w:rsidP="007E7CBD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:rsidR="002A223D" w:rsidRPr="000C73C7" w:rsidRDefault="002A223D" w:rsidP="002A2480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:rsidR="002A2480" w:rsidRPr="000C73C7" w:rsidRDefault="000712C4" w:rsidP="00257501">
      <w:pPr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</w:rPr>
      </w:pPr>
      <w:r w:rsidRPr="000C73C7">
        <w:rPr>
          <w:rFonts w:ascii="Arial" w:eastAsia="Calibri" w:hAnsi="Arial" w:cs="Arial"/>
          <w:b/>
          <w:bCs/>
        </w:rPr>
        <w:t xml:space="preserve">Dos </w:t>
      </w:r>
      <w:r w:rsidR="00257501" w:rsidRPr="000C73C7">
        <w:rPr>
          <w:rFonts w:ascii="Arial" w:eastAsia="Calibri" w:hAnsi="Arial" w:cs="Arial"/>
          <w:b/>
          <w:bCs/>
        </w:rPr>
        <w:t>critérios</w:t>
      </w:r>
      <w:r w:rsidRPr="000C73C7">
        <w:rPr>
          <w:rFonts w:ascii="Arial" w:eastAsia="Calibri" w:hAnsi="Arial" w:cs="Arial"/>
          <w:b/>
          <w:bCs/>
        </w:rPr>
        <w:t xml:space="preserve"> ambientais</w:t>
      </w:r>
      <w:r w:rsidR="00257501" w:rsidRPr="000C73C7">
        <w:rPr>
          <w:rFonts w:ascii="Arial" w:eastAsia="Calibri" w:hAnsi="Arial" w:cs="Arial"/>
          <w:b/>
          <w:bCs/>
        </w:rPr>
        <w:t xml:space="preserve"> adotados</w:t>
      </w:r>
      <w:r w:rsidR="00EC4FC6" w:rsidRPr="000C73C7">
        <w:rPr>
          <w:rFonts w:ascii="Arial" w:eastAsia="Calibri" w:hAnsi="Arial" w:cs="Arial"/>
          <w:b/>
          <w:bCs/>
        </w:rPr>
        <w:t>:</w:t>
      </w:r>
    </w:p>
    <w:p w:rsidR="00EC4FC6" w:rsidRPr="000C73C7" w:rsidRDefault="00EC4FC6" w:rsidP="00EC4FC6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</w:rPr>
      </w:pPr>
    </w:p>
    <w:p w:rsidR="002A2480" w:rsidRPr="000C73C7" w:rsidRDefault="002A2480" w:rsidP="002A2480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0C73C7">
        <w:rPr>
          <w:rFonts w:ascii="Arial" w:eastAsia="Calibri" w:hAnsi="Arial" w:cs="Arial"/>
          <w:b/>
        </w:rPr>
        <w:t>2.4.</w:t>
      </w:r>
      <w:r w:rsidR="00EC4FC6" w:rsidRPr="000C73C7">
        <w:rPr>
          <w:rFonts w:ascii="Arial" w:eastAsia="Calibri" w:hAnsi="Arial" w:cs="Arial"/>
          <w:b/>
        </w:rPr>
        <w:t>1</w:t>
      </w:r>
      <w:r w:rsidRPr="000C73C7">
        <w:rPr>
          <w:rFonts w:ascii="Arial" w:eastAsia="Calibri" w:hAnsi="Arial" w:cs="Arial"/>
          <w:b/>
        </w:rPr>
        <w:t>.</w:t>
      </w:r>
      <w:r w:rsidRPr="000C73C7">
        <w:rPr>
          <w:rFonts w:ascii="Arial" w:eastAsia="Calibri" w:hAnsi="Arial" w:cs="Arial"/>
        </w:rPr>
        <w:t xml:space="preserve"> A referida contratação tem por objetivo o processo de manutenção corretiva, além de cumprir determinações legais, quanto ao tráfego de veículos em boas condições de uso e com os itens obrigatórios em perfeito estado, bem como reduzir a emissão de gases e a economia de combustíveis, principalmente fósseis.</w:t>
      </w:r>
    </w:p>
    <w:p w:rsidR="00715D04" w:rsidRPr="000C73C7" w:rsidRDefault="00715D04" w:rsidP="002A2480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:rsidR="00715D04" w:rsidRPr="000C73C7" w:rsidRDefault="00715D04" w:rsidP="00715D04">
      <w:pPr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</w:rPr>
      </w:pPr>
      <w:r w:rsidRPr="000C73C7">
        <w:rPr>
          <w:rFonts w:ascii="Arial" w:eastAsia="Calibri" w:hAnsi="Arial" w:cs="Arial"/>
          <w:b/>
          <w:bCs/>
        </w:rPr>
        <w:lastRenderedPageBreak/>
        <w:t>Do detalhamento do objeto</w:t>
      </w:r>
      <w:r w:rsidR="00FE6E1C" w:rsidRPr="000C73C7">
        <w:rPr>
          <w:rFonts w:ascii="Arial" w:eastAsia="Calibri" w:hAnsi="Arial" w:cs="Arial"/>
          <w:b/>
          <w:bCs/>
        </w:rPr>
        <w:t xml:space="preserve"> e do custo estimado da aquisição</w:t>
      </w:r>
      <w:r w:rsidRPr="000C73C7">
        <w:rPr>
          <w:rFonts w:ascii="Arial" w:eastAsia="Calibri" w:hAnsi="Arial" w:cs="Arial"/>
          <w:b/>
          <w:bCs/>
        </w:rPr>
        <w:t>:</w:t>
      </w:r>
    </w:p>
    <w:p w:rsidR="00715D04" w:rsidRPr="000C73C7" w:rsidRDefault="00715D04" w:rsidP="002A2480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:rsidR="00ED2578" w:rsidRPr="000C73C7" w:rsidRDefault="002A2480" w:rsidP="002A2480">
      <w:pPr>
        <w:spacing w:after="360"/>
        <w:jc w:val="both"/>
        <w:rPr>
          <w:rFonts w:ascii="Arial" w:eastAsia="Ecofont Vera Sans" w:hAnsi="Arial" w:cs="Arial"/>
        </w:rPr>
      </w:pPr>
      <w:r w:rsidRPr="000C73C7">
        <w:rPr>
          <w:rFonts w:ascii="Arial" w:eastAsia="Ecofont Vera Sans" w:hAnsi="Arial" w:cs="Arial"/>
          <w:b/>
        </w:rPr>
        <w:t>2.5</w:t>
      </w:r>
      <w:r w:rsidR="00715D04" w:rsidRPr="000C73C7">
        <w:rPr>
          <w:rFonts w:ascii="Arial" w:eastAsia="Ecofont Vera Sans" w:hAnsi="Arial" w:cs="Arial"/>
          <w:b/>
        </w:rPr>
        <w:t>.1</w:t>
      </w:r>
      <w:r w:rsidR="00603C94" w:rsidRPr="000C73C7">
        <w:rPr>
          <w:rFonts w:ascii="Arial" w:eastAsia="Ecofont Vera Sans" w:hAnsi="Arial" w:cs="Arial"/>
        </w:rPr>
        <w:t xml:space="preserve"> </w:t>
      </w:r>
      <w:r w:rsidR="003B57E6" w:rsidRPr="000C73C7">
        <w:rPr>
          <w:rFonts w:ascii="Arial" w:eastAsia="Ecofont Vera Sans" w:hAnsi="Arial" w:cs="Arial"/>
        </w:rPr>
        <w:t>Os veículos a serem consertados são:</w:t>
      </w:r>
      <w:r w:rsidR="006C4316" w:rsidRPr="000C73C7">
        <w:rPr>
          <w:rFonts w:ascii="Arial" w:eastAsia="Ecofont Vera Sans" w:hAnsi="Arial" w:cs="Arial"/>
        </w:rPr>
        <w:t xml:space="preserve"> </w:t>
      </w:r>
    </w:p>
    <w:p w:rsidR="00ED2578" w:rsidRPr="000C73C7" w:rsidRDefault="00E32904" w:rsidP="00504D4C">
      <w:pPr>
        <w:spacing w:after="360"/>
        <w:ind w:left="270"/>
        <w:jc w:val="both"/>
        <w:rPr>
          <w:rFonts w:ascii="Arial" w:eastAsia="Ecofont Vera Sans" w:hAnsi="Arial" w:cs="Arial"/>
        </w:rPr>
      </w:pPr>
      <w:r w:rsidRPr="000C73C7">
        <w:rPr>
          <w:rFonts w:ascii="Arial" w:eastAsia="Ecofont Vera Sans" w:hAnsi="Arial" w:cs="Arial"/>
        </w:rPr>
        <w:t xml:space="preserve">1) </w:t>
      </w:r>
      <w:r w:rsidR="006C4316" w:rsidRPr="000C73C7">
        <w:rPr>
          <w:rFonts w:ascii="Arial" w:eastAsia="Ecofont Vera Sans" w:hAnsi="Arial" w:cs="Arial"/>
        </w:rPr>
        <w:t>Ford Focus</w:t>
      </w:r>
      <w:r w:rsidR="00ED2578" w:rsidRPr="000C73C7">
        <w:rPr>
          <w:rFonts w:ascii="Arial" w:eastAsia="Ecofont Vera Sans" w:hAnsi="Arial" w:cs="Arial"/>
        </w:rPr>
        <w:t>,</w:t>
      </w:r>
      <w:r w:rsidR="0054444E" w:rsidRPr="000C73C7">
        <w:rPr>
          <w:rFonts w:ascii="Arial" w:eastAsia="Ecofont Vera Sans" w:hAnsi="Arial" w:cs="Arial"/>
        </w:rPr>
        <w:t xml:space="preserve"> ano 2009/2010</w:t>
      </w:r>
      <w:r w:rsidR="00ED2578" w:rsidRPr="000C73C7">
        <w:rPr>
          <w:rFonts w:ascii="Arial" w:eastAsia="Ecofont Vera Sans" w:hAnsi="Arial" w:cs="Arial"/>
        </w:rPr>
        <w:t>,</w:t>
      </w:r>
      <w:r w:rsidR="006C4316" w:rsidRPr="000C73C7">
        <w:rPr>
          <w:rFonts w:ascii="Arial" w:eastAsia="Ecofont Vera Sans" w:hAnsi="Arial" w:cs="Arial"/>
        </w:rPr>
        <w:t xml:space="preserve"> placa JJU-4561</w:t>
      </w:r>
      <w:r w:rsidRPr="000C73C7">
        <w:rPr>
          <w:rFonts w:ascii="Arial" w:eastAsia="Ecofont Vera Sans" w:hAnsi="Arial" w:cs="Arial"/>
        </w:rPr>
        <w:t>;</w:t>
      </w:r>
      <w:r w:rsidR="003B57E6" w:rsidRPr="000C73C7">
        <w:rPr>
          <w:rFonts w:ascii="Arial" w:eastAsia="Ecofont Vera Sans" w:hAnsi="Arial" w:cs="Arial"/>
        </w:rPr>
        <w:t xml:space="preserve"> </w:t>
      </w:r>
    </w:p>
    <w:p w:rsidR="00ED2578" w:rsidRPr="000C73C7" w:rsidRDefault="00E32904" w:rsidP="00504D4C">
      <w:pPr>
        <w:spacing w:after="360"/>
        <w:ind w:left="270"/>
        <w:jc w:val="both"/>
        <w:rPr>
          <w:rFonts w:ascii="Arial" w:eastAsia="Ecofont Vera Sans" w:hAnsi="Arial" w:cs="Arial"/>
        </w:rPr>
      </w:pPr>
      <w:r w:rsidRPr="000C73C7">
        <w:rPr>
          <w:rFonts w:ascii="Arial" w:eastAsia="Ecofont Vera Sans" w:hAnsi="Arial" w:cs="Arial"/>
        </w:rPr>
        <w:t xml:space="preserve">2) </w:t>
      </w:r>
      <w:r w:rsidR="003B57E6" w:rsidRPr="000C73C7">
        <w:rPr>
          <w:rFonts w:ascii="Arial" w:eastAsia="Ecofont Vera Sans" w:hAnsi="Arial" w:cs="Arial"/>
        </w:rPr>
        <w:t>Mitsubishi L200</w:t>
      </w:r>
      <w:r w:rsidR="00ED2578" w:rsidRPr="000C73C7">
        <w:rPr>
          <w:rFonts w:ascii="Arial" w:eastAsia="Ecofont Vera Sans" w:hAnsi="Arial" w:cs="Arial"/>
        </w:rPr>
        <w:t>,</w:t>
      </w:r>
      <w:r w:rsidR="003B57E6" w:rsidRPr="000C73C7">
        <w:rPr>
          <w:rFonts w:ascii="Arial" w:eastAsia="Ecofont Vera Sans" w:hAnsi="Arial" w:cs="Arial"/>
        </w:rPr>
        <w:t xml:space="preserve"> </w:t>
      </w:r>
      <w:r w:rsidR="0054444E" w:rsidRPr="000C73C7">
        <w:rPr>
          <w:rFonts w:ascii="Arial" w:eastAsia="Ecofont Vera Sans" w:hAnsi="Arial" w:cs="Arial"/>
        </w:rPr>
        <w:t>ano 2011/2012</w:t>
      </w:r>
      <w:r w:rsidR="00ED2578" w:rsidRPr="000C73C7">
        <w:rPr>
          <w:rFonts w:ascii="Arial" w:eastAsia="Ecofont Vera Sans" w:hAnsi="Arial" w:cs="Arial"/>
        </w:rPr>
        <w:t>,</w:t>
      </w:r>
      <w:r w:rsidR="0054444E" w:rsidRPr="000C73C7">
        <w:rPr>
          <w:rFonts w:ascii="Arial" w:eastAsia="Ecofont Vera Sans" w:hAnsi="Arial" w:cs="Arial"/>
        </w:rPr>
        <w:t xml:space="preserve"> </w:t>
      </w:r>
      <w:r w:rsidR="003B57E6" w:rsidRPr="000C73C7">
        <w:rPr>
          <w:rFonts w:ascii="Arial" w:eastAsia="Ecofont Vera Sans" w:hAnsi="Arial" w:cs="Arial"/>
        </w:rPr>
        <w:t>placa JHY-1061</w:t>
      </w:r>
      <w:r w:rsidRPr="000C73C7">
        <w:rPr>
          <w:rFonts w:ascii="Arial" w:eastAsia="Ecofont Vera Sans" w:hAnsi="Arial" w:cs="Arial"/>
        </w:rPr>
        <w:t>;</w:t>
      </w:r>
    </w:p>
    <w:p w:rsidR="00ED2578" w:rsidRPr="000C73C7" w:rsidRDefault="00E32904" w:rsidP="00504D4C">
      <w:pPr>
        <w:spacing w:after="360"/>
        <w:ind w:left="270"/>
        <w:jc w:val="both"/>
        <w:rPr>
          <w:rFonts w:ascii="Arial" w:eastAsia="Ecofont Vera Sans" w:hAnsi="Arial" w:cs="Arial"/>
        </w:rPr>
      </w:pPr>
      <w:r w:rsidRPr="000C73C7">
        <w:rPr>
          <w:rFonts w:ascii="Arial" w:eastAsia="Ecofont Vera Sans" w:hAnsi="Arial" w:cs="Arial"/>
        </w:rPr>
        <w:t xml:space="preserve">3) </w:t>
      </w:r>
      <w:r w:rsidR="00447F60" w:rsidRPr="000C73C7">
        <w:rPr>
          <w:rFonts w:ascii="Arial" w:eastAsia="Ecofont Vera Sans" w:hAnsi="Arial" w:cs="Arial"/>
        </w:rPr>
        <w:t xml:space="preserve">Renault </w:t>
      </w:r>
      <w:proofErr w:type="spellStart"/>
      <w:r w:rsidR="00447F60" w:rsidRPr="000C73C7">
        <w:rPr>
          <w:rFonts w:ascii="Arial" w:eastAsia="Ecofont Vera Sans" w:hAnsi="Arial" w:cs="Arial"/>
        </w:rPr>
        <w:t>Megane</w:t>
      </w:r>
      <w:proofErr w:type="spellEnd"/>
      <w:r w:rsidR="00447F60" w:rsidRPr="000C73C7">
        <w:rPr>
          <w:rFonts w:ascii="Arial" w:eastAsia="Ecofont Vera Sans" w:hAnsi="Arial" w:cs="Arial"/>
        </w:rPr>
        <w:t xml:space="preserve"> </w:t>
      </w:r>
      <w:proofErr w:type="spellStart"/>
      <w:r w:rsidR="00447F60" w:rsidRPr="000C73C7">
        <w:rPr>
          <w:rFonts w:ascii="Arial" w:eastAsia="Ecofont Vera Sans" w:hAnsi="Arial" w:cs="Arial"/>
        </w:rPr>
        <w:t>Dynamique</w:t>
      </w:r>
      <w:proofErr w:type="spellEnd"/>
      <w:r w:rsidR="00ED2578" w:rsidRPr="000C73C7">
        <w:rPr>
          <w:rFonts w:ascii="Arial" w:eastAsia="Ecofont Vera Sans" w:hAnsi="Arial" w:cs="Arial"/>
        </w:rPr>
        <w:t>,</w:t>
      </w:r>
      <w:r w:rsidR="00447F60" w:rsidRPr="000C73C7">
        <w:rPr>
          <w:rFonts w:ascii="Arial" w:eastAsia="Ecofont Vera Sans" w:hAnsi="Arial" w:cs="Arial"/>
        </w:rPr>
        <w:t xml:space="preserve"> </w:t>
      </w:r>
      <w:r w:rsidR="0054444E" w:rsidRPr="000C73C7">
        <w:rPr>
          <w:rFonts w:ascii="Arial" w:eastAsia="Ecofont Vera Sans" w:hAnsi="Arial" w:cs="Arial"/>
        </w:rPr>
        <w:t>ano 2008</w:t>
      </w:r>
      <w:r w:rsidR="00ED2578" w:rsidRPr="000C73C7">
        <w:rPr>
          <w:rFonts w:ascii="Arial" w:eastAsia="Ecofont Vera Sans" w:hAnsi="Arial" w:cs="Arial"/>
        </w:rPr>
        <w:t>,</w:t>
      </w:r>
      <w:r w:rsidR="0054444E" w:rsidRPr="000C73C7">
        <w:rPr>
          <w:rFonts w:ascii="Arial" w:eastAsia="Ecofont Vera Sans" w:hAnsi="Arial" w:cs="Arial"/>
        </w:rPr>
        <w:t xml:space="preserve"> </w:t>
      </w:r>
      <w:r w:rsidR="00447F60" w:rsidRPr="000C73C7">
        <w:rPr>
          <w:rFonts w:ascii="Arial" w:eastAsia="Ecofont Vera Sans" w:hAnsi="Arial" w:cs="Arial"/>
        </w:rPr>
        <w:t>placa JGC-7061</w:t>
      </w:r>
      <w:r w:rsidRPr="000C73C7">
        <w:rPr>
          <w:rFonts w:ascii="Arial" w:eastAsia="Ecofont Vera Sans" w:hAnsi="Arial" w:cs="Arial"/>
        </w:rPr>
        <w:t>;</w:t>
      </w:r>
      <w:r w:rsidR="00C45E71" w:rsidRPr="000C73C7">
        <w:rPr>
          <w:rFonts w:ascii="Arial" w:eastAsia="Ecofont Vera Sans" w:hAnsi="Arial" w:cs="Arial"/>
        </w:rPr>
        <w:t xml:space="preserve"> </w:t>
      </w:r>
    </w:p>
    <w:tbl>
      <w:tblPr>
        <w:tblpPr w:leftFromText="141" w:rightFromText="141" w:vertAnchor="text" w:horzAnchor="margin" w:tblpXSpec="center" w:tblpY="2296"/>
        <w:tblW w:w="6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E599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331"/>
        <w:gridCol w:w="1701"/>
        <w:gridCol w:w="1559"/>
        <w:gridCol w:w="1701"/>
      </w:tblGrid>
      <w:tr w:rsidR="00715D04" w:rsidRPr="000C73C7" w:rsidTr="006F4273">
        <w:trPr>
          <w:cantSplit/>
          <w:trHeight w:val="1739"/>
        </w:trPr>
        <w:tc>
          <w:tcPr>
            <w:tcW w:w="1331" w:type="dxa"/>
            <w:shd w:val="clear" w:color="auto" w:fill="FFFFFF" w:themeFill="background1"/>
            <w:vAlign w:val="center"/>
          </w:tcPr>
          <w:p w:rsidR="00715D04" w:rsidRPr="000C73C7" w:rsidRDefault="00715D04" w:rsidP="00715D04">
            <w:pPr>
              <w:pStyle w:val="Contedodatabela"/>
              <w:snapToGrid w:val="0"/>
              <w:spacing w:before="120" w:after="120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0C73C7">
              <w:rPr>
                <w:rFonts w:ascii="Arial" w:hAnsi="Arial" w:cs="Arial"/>
                <w:b/>
                <w:bCs/>
              </w:rPr>
              <w:t>Veículos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15D04" w:rsidRPr="000C73C7" w:rsidRDefault="00715D04" w:rsidP="00715D04">
            <w:pPr>
              <w:pStyle w:val="Contedodatabela"/>
              <w:snapToGrid w:val="0"/>
              <w:spacing w:before="120" w:after="120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0C73C7">
              <w:rPr>
                <w:rFonts w:ascii="Arial" w:hAnsi="Arial" w:cs="Arial"/>
                <w:b/>
                <w:bCs/>
              </w:rPr>
              <w:t>Valor de mercado Tabela FIPE*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15D04" w:rsidRPr="000C73C7" w:rsidRDefault="00715D04" w:rsidP="00715D04">
            <w:pPr>
              <w:pStyle w:val="Contedodatabela"/>
              <w:snapToGrid w:val="0"/>
              <w:spacing w:before="120" w:after="120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0C73C7">
              <w:rPr>
                <w:rFonts w:ascii="Arial" w:hAnsi="Arial" w:cs="Arial"/>
                <w:b/>
                <w:bCs/>
              </w:rPr>
              <w:t>Valor acumulado Manutenção/valor veículo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15D04" w:rsidRPr="000C73C7" w:rsidRDefault="00715D04" w:rsidP="00715D04">
            <w:pPr>
              <w:pStyle w:val="Contedodatabela"/>
              <w:snapToGrid w:val="0"/>
              <w:spacing w:before="120" w:after="120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0C73C7">
              <w:rPr>
                <w:rFonts w:ascii="Arial" w:hAnsi="Arial" w:cs="Arial"/>
                <w:b/>
                <w:bCs/>
              </w:rPr>
              <w:t>Valor orçado conserto/ Valor veículo</w:t>
            </w:r>
          </w:p>
        </w:tc>
      </w:tr>
      <w:tr w:rsidR="00715D04" w:rsidRPr="000C73C7" w:rsidTr="006F4273">
        <w:trPr>
          <w:cantSplit/>
          <w:trHeight w:val="698"/>
        </w:trPr>
        <w:tc>
          <w:tcPr>
            <w:tcW w:w="1331" w:type="dxa"/>
            <w:shd w:val="clear" w:color="auto" w:fill="FFFFFF" w:themeFill="background1"/>
          </w:tcPr>
          <w:p w:rsidR="00715D04" w:rsidRPr="000C73C7" w:rsidRDefault="00715D04" w:rsidP="00715D04">
            <w:pPr>
              <w:pStyle w:val="Contedodatabela"/>
              <w:snapToGrid w:val="0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0C73C7">
              <w:rPr>
                <w:rFonts w:ascii="Arial" w:hAnsi="Arial" w:cs="Arial"/>
              </w:rPr>
              <w:t>FOCUS JJU-4561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715D04" w:rsidRPr="000C73C7" w:rsidRDefault="00715D04" w:rsidP="00715D04">
            <w:pPr>
              <w:pStyle w:val="Contedodatabela"/>
              <w:snapToGrid w:val="0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0C73C7">
              <w:rPr>
                <w:rFonts w:ascii="Arial" w:hAnsi="Arial" w:cs="Arial"/>
              </w:rPr>
              <w:t>R$ 36.195,00</w:t>
            </w:r>
          </w:p>
        </w:tc>
        <w:tc>
          <w:tcPr>
            <w:tcW w:w="1559" w:type="dxa"/>
            <w:shd w:val="clear" w:color="auto" w:fill="FFFFFF" w:themeFill="background1"/>
          </w:tcPr>
          <w:p w:rsidR="00715D04" w:rsidRPr="000C73C7" w:rsidRDefault="00715D04" w:rsidP="00715D04">
            <w:pPr>
              <w:pStyle w:val="Contedodatabela"/>
              <w:snapToGrid w:val="0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0C73C7">
              <w:rPr>
                <w:rFonts w:ascii="Arial" w:hAnsi="Arial" w:cs="Arial"/>
              </w:rPr>
              <w:t>34%</w:t>
            </w:r>
          </w:p>
        </w:tc>
        <w:tc>
          <w:tcPr>
            <w:tcW w:w="1701" w:type="dxa"/>
            <w:shd w:val="clear" w:color="auto" w:fill="FFFFFF" w:themeFill="background1"/>
          </w:tcPr>
          <w:p w:rsidR="00715D04" w:rsidRPr="000C73C7" w:rsidRDefault="00715D04" w:rsidP="00715D04">
            <w:pPr>
              <w:pStyle w:val="Contedodatabela"/>
              <w:snapToGrid w:val="0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0C73C7">
              <w:rPr>
                <w:rFonts w:ascii="Arial" w:hAnsi="Arial" w:cs="Arial"/>
              </w:rPr>
              <w:t>24,15%</w:t>
            </w:r>
          </w:p>
        </w:tc>
      </w:tr>
      <w:tr w:rsidR="00715D04" w:rsidRPr="000C73C7" w:rsidTr="006F4273">
        <w:trPr>
          <w:cantSplit/>
          <w:trHeight w:val="698"/>
        </w:trPr>
        <w:tc>
          <w:tcPr>
            <w:tcW w:w="1331" w:type="dxa"/>
            <w:shd w:val="clear" w:color="auto" w:fill="FFFFFF" w:themeFill="background1"/>
          </w:tcPr>
          <w:p w:rsidR="00715D04" w:rsidRPr="000C73C7" w:rsidRDefault="00715D04" w:rsidP="00715D04">
            <w:pPr>
              <w:pStyle w:val="Contedodatabela"/>
              <w:snapToGrid w:val="0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0C73C7">
              <w:rPr>
                <w:rFonts w:ascii="Arial" w:hAnsi="Arial" w:cs="Arial"/>
              </w:rPr>
              <w:t>L200 JHY-1061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715D04" w:rsidRPr="000C73C7" w:rsidRDefault="00715D04" w:rsidP="00715D04">
            <w:pPr>
              <w:pStyle w:val="Contedodatabela"/>
              <w:snapToGrid w:val="0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0C73C7">
              <w:rPr>
                <w:rFonts w:ascii="Arial" w:hAnsi="Arial" w:cs="Arial"/>
              </w:rPr>
              <w:t>R$ 64.154,00</w:t>
            </w:r>
          </w:p>
        </w:tc>
        <w:tc>
          <w:tcPr>
            <w:tcW w:w="1559" w:type="dxa"/>
            <w:shd w:val="clear" w:color="auto" w:fill="FFFFFF" w:themeFill="background1"/>
          </w:tcPr>
          <w:p w:rsidR="00715D04" w:rsidRPr="000C73C7" w:rsidRDefault="00715D04" w:rsidP="00715D04">
            <w:pPr>
              <w:pStyle w:val="Contedodatabela"/>
              <w:snapToGrid w:val="0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0C73C7">
              <w:rPr>
                <w:rFonts w:ascii="Arial" w:hAnsi="Arial" w:cs="Arial"/>
              </w:rPr>
              <w:t>0,75%</w:t>
            </w:r>
          </w:p>
        </w:tc>
        <w:tc>
          <w:tcPr>
            <w:tcW w:w="1701" w:type="dxa"/>
            <w:shd w:val="clear" w:color="auto" w:fill="FFFFFF" w:themeFill="background1"/>
          </w:tcPr>
          <w:p w:rsidR="00715D04" w:rsidRPr="000C73C7" w:rsidRDefault="00715D04" w:rsidP="00715D04">
            <w:pPr>
              <w:pStyle w:val="Contedodatabela"/>
              <w:snapToGrid w:val="0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0C73C7">
              <w:rPr>
                <w:rFonts w:ascii="Arial" w:hAnsi="Arial" w:cs="Arial"/>
              </w:rPr>
              <w:t>12,5%</w:t>
            </w:r>
          </w:p>
        </w:tc>
      </w:tr>
      <w:tr w:rsidR="00715D04" w:rsidRPr="000C73C7" w:rsidTr="006F4273">
        <w:trPr>
          <w:cantSplit/>
          <w:trHeight w:val="698"/>
        </w:trPr>
        <w:tc>
          <w:tcPr>
            <w:tcW w:w="1331" w:type="dxa"/>
            <w:shd w:val="clear" w:color="auto" w:fill="FFFFFF" w:themeFill="background1"/>
          </w:tcPr>
          <w:p w:rsidR="00715D04" w:rsidRPr="000C73C7" w:rsidRDefault="00715D04" w:rsidP="00715D04">
            <w:pPr>
              <w:pStyle w:val="Contedodatabela"/>
              <w:snapToGrid w:val="0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0C73C7">
              <w:rPr>
                <w:rFonts w:ascii="Arial" w:hAnsi="Arial" w:cs="Arial"/>
              </w:rPr>
              <w:t>MEGANE JGC-7061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715D04" w:rsidRPr="000C73C7" w:rsidRDefault="00715D04" w:rsidP="00715D04">
            <w:pPr>
              <w:pStyle w:val="Contedodatabela"/>
              <w:snapToGrid w:val="0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0C73C7">
              <w:rPr>
                <w:rFonts w:ascii="Arial" w:hAnsi="Arial" w:cs="Arial"/>
              </w:rPr>
              <w:t>R$ 26.455,00</w:t>
            </w:r>
          </w:p>
        </w:tc>
        <w:tc>
          <w:tcPr>
            <w:tcW w:w="1559" w:type="dxa"/>
            <w:shd w:val="clear" w:color="auto" w:fill="FFFFFF" w:themeFill="background1"/>
          </w:tcPr>
          <w:p w:rsidR="00715D04" w:rsidRPr="000C73C7" w:rsidRDefault="00715D04" w:rsidP="00715D04">
            <w:pPr>
              <w:pStyle w:val="Contedodatabela"/>
              <w:snapToGrid w:val="0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0C73C7">
              <w:rPr>
                <w:rFonts w:ascii="Arial" w:hAnsi="Arial" w:cs="Arial"/>
              </w:rPr>
              <w:t>6,04%</w:t>
            </w:r>
          </w:p>
        </w:tc>
        <w:tc>
          <w:tcPr>
            <w:tcW w:w="1701" w:type="dxa"/>
            <w:shd w:val="clear" w:color="auto" w:fill="FFFFFF" w:themeFill="background1"/>
          </w:tcPr>
          <w:p w:rsidR="00715D04" w:rsidRPr="000C73C7" w:rsidRDefault="00715D04" w:rsidP="00715D04">
            <w:pPr>
              <w:pStyle w:val="Contedodatabela"/>
              <w:snapToGrid w:val="0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0C73C7">
              <w:rPr>
                <w:rFonts w:ascii="Arial" w:hAnsi="Arial" w:cs="Arial"/>
              </w:rPr>
              <w:t>16,3%</w:t>
            </w:r>
          </w:p>
        </w:tc>
      </w:tr>
      <w:tr w:rsidR="00715D04" w:rsidRPr="000C73C7" w:rsidTr="006F4273">
        <w:trPr>
          <w:cantSplit/>
          <w:trHeight w:val="698"/>
        </w:trPr>
        <w:tc>
          <w:tcPr>
            <w:tcW w:w="1331" w:type="dxa"/>
            <w:shd w:val="clear" w:color="auto" w:fill="FFFFFF" w:themeFill="background1"/>
          </w:tcPr>
          <w:p w:rsidR="00715D04" w:rsidRPr="000C73C7" w:rsidRDefault="00715D04" w:rsidP="00715D04">
            <w:pPr>
              <w:pStyle w:val="Contedodatabela"/>
              <w:snapToGrid w:val="0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0C73C7">
              <w:rPr>
                <w:rFonts w:ascii="Arial" w:hAnsi="Arial" w:cs="Arial"/>
              </w:rPr>
              <w:t>FOCUS JKO-6931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715D04" w:rsidRPr="000C73C7" w:rsidRDefault="00715D04" w:rsidP="00715D04">
            <w:pPr>
              <w:pStyle w:val="Contedodatabela"/>
              <w:snapToGrid w:val="0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0C73C7">
              <w:rPr>
                <w:rFonts w:ascii="Arial" w:hAnsi="Arial" w:cs="Arial"/>
              </w:rPr>
              <w:t>R$ 48.687,00</w:t>
            </w:r>
          </w:p>
        </w:tc>
        <w:tc>
          <w:tcPr>
            <w:tcW w:w="1559" w:type="dxa"/>
            <w:shd w:val="clear" w:color="auto" w:fill="FFFFFF" w:themeFill="background1"/>
          </w:tcPr>
          <w:p w:rsidR="00715D04" w:rsidRPr="000C73C7" w:rsidRDefault="00715D04" w:rsidP="00715D04">
            <w:pPr>
              <w:pStyle w:val="Contedodatabela"/>
              <w:snapToGrid w:val="0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0C73C7">
              <w:rPr>
                <w:rFonts w:ascii="Arial" w:hAnsi="Arial" w:cs="Arial"/>
              </w:rPr>
              <w:t>0%</w:t>
            </w:r>
          </w:p>
        </w:tc>
        <w:tc>
          <w:tcPr>
            <w:tcW w:w="1701" w:type="dxa"/>
            <w:shd w:val="clear" w:color="auto" w:fill="FFFFFF" w:themeFill="background1"/>
          </w:tcPr>
          <w:p w:rsidR="00715D04" w:rsidRPr="000C73C7" w:rsidRDefault="00715D04" w:rsidP="00715D04">
            <w:pPr>
              <w:pStyle w:val="Contedodatabela"/>
              <w:snapToGrid w:val="0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0C73C7">
              <w:rPr>
                <w:rFonts w:ascii="Arial" w:hAnsi="Arial" w:cs="Arial"/>
              </w:rPr>
              <w:t>11,13%</w:t>
            </w:r>
          </w:p>
        </w:tc>
      </w:tr>
    </w:tbl>
    <w:p w:rsidR="00603C94" w:rsidRPr="000C73C7" w:rsidRDefault="00E32904" w:rsidP="00504D4C">
      <w:pPr>
        <w:spacing w:after="360"/>
        <w:ind w:left="270"/>
        <w:jc w:val="both"/>
        <w:rPr>
          <w:rFonts w:ascii="Arial" w:hAnsi="Arial" w:cs="Arial"/>
        </w:rPr>
      </w:pPr>
      <w:r w:rsidRPr="000C73C7">
        <w:rPr>
          <w:rFonts w:ascii="Arial" w:eastAsia="Ecofont Vera Sans" w:hAnsi="Arial" w:cs="Arial"/>
        </w:rPr>
        <w:t xml:space="preserve">4) </w:t>
      </w:r>
      <w:r w:rsidR="00C45E71" w:rsidRPr="000C73C7">
        <w:rPr>
          <w:rFonts w:ascii="Arial" w:eastAsia="Ecofont Vera Sans" w:hAnsi="Arial" w:cs="Arial"/>
        </w:rPr>
        <w:t>Ford Focus</w:t>
      </w:r>
      <w:r w:rsidR="0054444E" w:rsidRPr="000C73C7">
        <w:rPr>
          <w:rFonts w:ascii="Arial" w:eastAsia="Ecofont Vera Sans" w:hAnsi="Arial" w:cs="Arial"/>
        </w:rPr>
        <w:t xml:space="preserve"> ano 2012/2013 placa JKO-6931.</w:t>
      </w:r>
    </w:p>
    <w:p w:rsidR="00603C94" w:rsidRPr="000C73C7" w:rsidRDefault="00603C94" w:rsidP="00504D4C">
      <w:pPr>
        <w:spacing w:after="360"/>
        <w:ind w:left="285"/>
        <w:jc w:val="both"/>
        <w:rPr>
          <w:rFonts w:ascii="Arial" w:eastAsia="Ecofont Vera Sans" w:hAnsi="Arial" w:cs="Arial"/>
        </w:rPr>
      </w:pPr>
      <w:r w:rsidRPr="000C73C7">
        <w:rPr>
          <w:rFonts w:ascii="Arial" w:hAnsi="Arial" w:cs="Arial"/>
        </w:rPr>
        <w:t>b.</w:t>
      </w:r>
      <w:r w:rsidRPr="000C73C7">
        <w:rPr>
          <w:rFonts w:ascii="Arial" w:eastAsia="Ecofont Vera Sans" w:hAnsi="Arial" w:cs="Arial"/>
        </w:rPr>
        <w:t xml:space="preserve"> </w:t>
      </w:r>
      <w:r w:rsidR="0075285C" w:rsidRPr="000C73C7">
        <w:rPr>
          <w:rFonts w:ascii="Arial" w:eastAsia="Ecofont Vera Sans" w:hAnsi="Arial" w:cs="Arial"/>
        </w:rPr>
        <w:t xml:space="preserve"> Segue </w:t>
      </w:r>
      <w:r w:rsidR="008E7CDA" w:rsidRPr="000C73C7">
        <w:rPr>
          <w:rFonts w:ascii="Arial" w:eastAsia="Ecofont Vera Sans" w:hAnsi="Arial" w:cs="Arial"/>
        </w:rPr>
        <w:t>a</w:t>
      </w:r>
      <w:r w:rsidR="0075285C" w:rsidRPr="000C73C7">
        <w:rPr>
          <w:rFonts w:ascii="Arial" w:eastAsia="Ecofont Vera Sans" w:hAnsi="Arial" w:cs="Arial"/>
        </w:rPr>
        <w:t xml:space="preserve">baixo o valor médio de </w:t>
      </w:r>
      <w:r w:rsidR="00292209" w:rsidRPr="000C73C7">
        <w:rPr>
          <w:rFonts w:ascii="Arial" w:eastAsia="Ecofont Vera Sans" w:hAnsi="Arial" w:cs="Arial"/>
        </w:rPr>
        <w:t>mercado dos veículos</w:t>
      </w:r>
      <w:r w:rsidR="0075285C" w:rsidRPr="000C73C7">
        <w:rPr>
          <w:rFonts w:ascii="Arial" w:eastAsia="Ecofont Vera Sans" w:hAnsi="Arial" w:cs="Arial"/>
        </w:rPr>
        <w:t>,</w:t>
      </w:r>
      <w:r w:rsidR="00292209" w:rsidRPr="000C73C7">
        <w:rPr>
          <w:rFonts w:ascii="Arial" w:eastAsia="Ecofont Vera Sans" w:hAnsi="Arial" w:cs="Arial"/>
        </w:rPr>
        <w:t xml:space="preserve"> segundo </w:t>
      </w:r>
      <w:r w:rsidR="007C6415" w:rsidRPr="000C73C7">
        <w:rPr>
          <w:rFonts w:ascii="Arial" w:eastAsia="Ecofont Vera Sans" w:hAnsi="Arial" w:cs="Arial"/>
        </w:rPr>
        <w:t xml:space="preserve">consulta à </w:t>
      </w:r>
      <w:r w:rsidRPr="000C73C7">
        <w:rPr>
          <w:rFonts w:ascii="Arial" w:eastAsia="Ecofont Vera Sans" w:hAnsi="Arial" w:cs="Arial"/>
        </w:rPr>
        <w:t>Tabela da Fundação de Instituto de Pesquisas econômic</w:t>
      </w:r>
      <w:r w:rsidR="00292209" w:rsidRPr="000C73C7">
        <w:rPr>
          <w:rFonts w:ascii="Arial" w:eastAsia="Ecofont Vera Sans" w:hAnsi="Arial" w:cs="Arial"/>
        </w:rPr>
        <w:t>a</w:t>
      </w:r>
      <w:r w:rsidR="0075285C" w:rsidRPr="000C73C7">
        <w:rPr>
          <w:rFonts w:ascii="Arial" w:eastAsia="Ecofont Vera Sans" w:hAnsi="Arial" w:cs="Arial"/>
        </w:rPr>
        <w:t xml:space="preserve"> </w:t>
      </w:r>
      <w:r w:rsidR="007C6415" w:rsidRPr="000C73C7">
        <w:rPr>
          <w:rFonts w:ascii="Arial" w:eastAsia="Ecofont Vera Sans" w:hAnsi="Arial" w:cs="Arial"/>
        </w:rPr>
        <w:t>–</w:t>
      </w:r>
      <w:r w:rsidR="0075285C" w:rsidRPr="000C73C7">
        <w:rPr>
          <w:rFonts w:ascii="Arial" w:eastAsia="Ecofont Vera Sans" w:hAnsi="Arial" w:cs="Arial"/>
        </w:rPr>
        <w:t xml:space="preserve"> </w:t>
      </w:r>
      <w:r w:rsidR="00292209" w:rsidRPr="000C73C7">
        <w:rPr>
          <w:rFonts w:ascii="Arial" w:eastAsia="Ecofont Vera Sans" w:hAnsi="Arial" w:cs="Arial"/>
        </w:rPr>
        <w:t>FIPE</w:t>
      </w:r>
      <w:r w:rsidR="007C6415" w:rsidRPr="000C73C7">
        <w:rPr>
          <w:rFonts w:ascii="Arial" w:eastAsia="Ecofont Vera Sans" w:hAnsi="Arial" w:cs="Arial"/>
        </w:rPr>
        <w:t>, realizada em 01/08/2014</w:t>
      </w:r>
      <w:r w:rsidR="0075285C" w:rsidRPr="000C73C7">
        <w:rPr>
          <w:rFonts w:ascii="Arial" w:eastAsia="Ecofont Vera Sans" w:hAnsi="Arial" w:cs="Arial"/>
        </w:rPr>
        <w:t>, demonstrando a viabilidade financeira de seus reparos.</w:t>
      </w:r>
    </w:p>
    <w:p w:rsidR="0075285C" w:rsidRPr="000C73C7" w:rsidRDefault="0075285C" w:rsidP="00504D4C">
      <w:pPr>
        <w:spacing w:after="360"/>
        <w:ind w:left="285"/>
        <w:jc w:val="both"/>
        <w:rPr>
          <w:rFonts w:ascii="Arial" w:eastAsia="Ecofont Vera Sans" w:hAnsi="Arial" w:cs="Arial"/>
        </w:rPr>
      </w:pPr>
    </w:p>
    <w:p w:rsidR="007C6415" w:rsidRPr="000C73C7" w:rsidRDefault="007C6415" w:rsidP="00504D4C">
      <w:pPr>
        <w:spacing w:after="360"/>
        <w:ind w:left="285"/>
        <w:jc w:val="both"/>
        <w:rPr>
          <w:rFonts w:ascii="Arial" w:eastAsia="Ecofont Vera Sans" w:hAnsi="Arial" w:cs="Arial"/>
        </w:rPr>
      </w:pPr>
    </w:p>
    <w:p w:rsidR="007C6415" w:rsidRPr="000C73C7" w:rsidRDefault="007C6415" w:rsidP="00504D4C">
      <w:pPr>
        <w:spacing w:after="360"/>
        <w:ind w:left="285"/>
        <w:jc w:val="both"/>
        <w:rPr>
          <w:rFonts w:ascii="Arial" w:eastAsia="Ecofont Vera Sans" w:hAnsi="Arial" w:cs="Arial"/>
        </w:rPr>
      </w:pPr>
    </w:p>
    <w:p w:rsidR="00493019" w:rsidRPr="000C73C7" w:rsidRDefault="00493019" w:rsidP="00504D4C">
      <w:pPr>
        <w:spacing w:after="360"/>
        <w:ind w:left="285"/>
        <w:jc w:val="both"/>
        <w:rPr>
          <w:rFonts w:ascii="Arial" w:eastAsia="Ecofont Vera Sans" w:hAnsi="Arial" w:cs="Arial"/>
        </w:rPr>
      </w:pPr>
    </w:p>
    <w:p w:rsidR="00493019" w:rsidRPr="000C73C7" w:rsidRDefault="00493019" w:rsidP="00504D4C">
      <w:pPr>
        <w:spacing w:after="360"/>
        <w:ind w:left="285"/>
        <w:jc w:val="both"/>
        <w:rPr>
          <w:rFonts w:ascii="Arial" w:eastAsia="Ecofont Vera Sans" w:hAnsi="Arial" w:cs="Arial"/>
        </w:rPr>
      </w:pPr>
    </w:p>
    <w:p w:rsidR="00493019" w:rsidRPr="000C73C7" w:rsidRDefault="00493019" w:rsidP="00504D4C">
      <w:pPr>
        <w:spacing w:after="360"/>
        <w:ind w:left="285"/>
        <w:jc w:val="both"/>
        <w:rPr>
          <w:rFonts w:ascii="Arial" w:eastAsia="Ecofont Vera Sans" w:hAnsi="Arial" w:cs="Arial"/>
        </w:rPr>
      </w:pPr>
    </w:p>
    <w:p w:rsidR="00493019" w:rsidRPr="000C73C7" w:rsidRDefault="00493019" w:rsidP="00504D4C">
      <w:pPr>
        <w:spacing w:after="360"/>
        <w:ind w:left="285"/>
        <w:jc w:val="both"/>
        <w:rPr>
          <w:rFonts w:ascii="Arial" w:eastAsia="Ecofont Vera Sans" w:hAnsi="Arial" w:cs="Arial"/>
        </w:rPr>
      </w:pPr>
    </w:p>
    <w:p w:rsidR="00493019" w:rsidRPr="000C73C7" w:rsidRDefault="00493019" w:rsidP="00504D4C">
      <w:pPr>
        <w:spacing w:after="360"/>
        <w:ind w:left="285"/>
        <w:jc w:val="both"/>
        <w:rPr>
          <w:rFonts w:ascii="Arial" w:eastAsia="Ecofont Vera Sans" w:hAnsi="Arial" w:cs="Arial"/>
        </w:rPr>
      </w:pPr>
    </w:p>
    <w:p w:rsidR="0075285C" w:rsidRPr="000C73C7" w:rsidRDefault="0075285C" w:rsidP="00504D4C">
      <w:pPr>
        <w:spacing w:after="360"/>
        <w:ind w:left="285"/>
        <w:jc w:val="both"/>
        <w:rPr>
          <w:rFonts w:ascii="Arial" w:eastAsia="Ecofont Vera Sans" w:hAnsi="Arial" w:cs="Arial"/>
        </w:rPr>
      </w:pPr>
    </w:p>
    <w:p w:rsidR="0075285C" w:rsidRPr="000C73C7" w:rsidRDefault="0075285C" w:rsidP="00504D4C">
      <w:pPr>
        <w:spacing w:after="360"/>
        <w:ind w:left="285"/>
        <w:jc w:val="both"/>
        <w:rPr>
          <w:rFonts w:ascii="Arial" w:eastAsia="Ecofont Vera Sans" w:hAnsi="Arial" w:cs="Arial"/>
        </w:rPr>
      </w:pPr>
    </w:p>
    <w:p w:rsidR="0075285C" w:rsidRDefault="0075285C" w:rsidP="00504D4C">
      <w:pPr>
        <w:spacing w:after="360"/>
        <w:ind w:left="285"/>
        <w:jc w:val="both"/>
        <w:rPr>
          <w:rFonts w:ascii="Arial" w:eastAsia="Ecofont Vera Sans" w:hAnsi="Arial" w:cs="Arial"/>
        </w:rPr>
      </w:pPr>
    </w:p>
    <w:p w:rsidR="00490B9B" w:rsidRPr="000C73C7" w:rsidRDefault="00490B9B" w:rsidP="00504D4C">
      <w:pPr>
        <w:spacing w:after="360"/>
        <w:ind w:left="285"/>
        <w:jc w:val="both"/>
        <w:rPr>
          <w:rFonts w:ascii="Arial" w:eastAsia="Ecofont Vera Sans" w:hAnsi="Arial" w:cs="Arial"/>
        </w:rPr>
      </w:pPr>
    </w:p>
    <w:p w:rsidR="005F0F9B" w:rsidRPr="000C73C7" w:rsidRDefault="005F0F9B" w:rsidP="00504D4C">
      <w:pPr>
        <w:spacing w:after="360"/>
        <w:ind w:left="285"/>
        <w:jc w:val="both"/>
        <w:rPr>
          <w:rFonts w:ascii="Arial" w:eastAsia="Ecofont Vera Sans" w:hAnsi="Arial" w:cs="Arial"/>
        </w:rPr>
      </w:pPr>
    </w:p>
    <w:p w:rsidR="005F0F9B" w:rsidRDefault="005F0F9B" w:rsidP="00504D4C">
      <w:pPr>
        <w:spacing w:after="360"/>
        <w:ind w:left="285"/>
        <w:jc w:val="both"/>
        <w:rPr>
          <w:rFonts w:ascii="Arial" w:eastAsia="Ecofont Vera Sans" w:hAnsi="Arial" w:cs="Arial"/>
          <w:sz w:val="23"/>
          <w:szCs w:val="23"/>
        </w:rPr>
      </w:pPr>
    </w:p>
    <w:p w:rsidR="007C6415" w:rsidRDefault="007C6415" w:rsidP="00B96142">
      <w:pPr>
        <w:spacing w:after="360"/>
        <w:ind w:left="285"/>
        <w:jc w:val="both"/>
        <w:rPr>
          <w:rFonts w:ascii="Arial" w:eastAsia="Ecofont Vera Sans" w:hAnsi="Arial" w:cs="Arial"/>
          <w:sz w:val="23"/>
          <w:szCs w:val="23"/>
        </w:rPr>
      </w:pPr>
      <w:proofErr w:type="gramStart"/>
      <w:r w:rsidRPr="005F0F9B">
        <w:rPr>
          <w:rFonts w:ascii="Arial" w:hAnsi="Arial" w:cs="Arial"/>
          <w:sz w:val="23"/>
          <w:szCs w:val="23"/>
        </w:rPr>
        <w:lastRenderedPageBreak/>
        <w:t>b.</w:t>
      </w:r>
      <w:proofErr w:type="gramEnd"/>
      <w:r w:rsidRPr="005F0F9B">
        <w:rPr>
          <w:rFonts w:ascii="Arial" w:hAnsi="Arial" w:cs="Arial"/>
          <w:sz w:val="23"/>
          <w:szCs w:val="23"/>
        </w:rPr>
        <w:t>1</w:t>
      </w:r>
      <w:r w:rsidRPr="005F0F9B">
        <w:rPr>
          <w:rFonts w:ascii="Arial" w:eastAsia="Ecofont Vera Sans" w:hAnsi="Arial" w:cs="Arial"/>
          <w:sz w:val="23"/>
          <w:szCs w:val="23"/>
        </w:rPr>
        <w:t xml:space="preserve"> Segue, na sequência, o custo estimativo dos reparos, objeto pretendido </w:t>
      </w:r>
      <w:r w:rsidR="004A212B" w:rsidRPr="005F0F9B">
        <w:rPr>
          <w:rFonts w:ascii="Arial" w:eastAsia="Ecofont Vera Sans" w:hAnsi="Arial" w:cs="Arial"/>
          <w:sz w:val="23"/>
          <w:szCs w:val="23"/>
        </w:rPr>
        <w:t>por meio deste</w:t>
      </w:r>
      <w:r w:rsidRPr="005F0F9B">
        <w:rPr>
          <w:rFonts w:ascii="Arial" w:eastAsia="Ecofont Vera Sans" w:hAnsi="Arial" w:cs="Arial"/>
          <w:sz w:val="23"/>
          <w:szCs w:val="23"/>
        </w:rPr>
        <w:t xml:space="preserve"> Termo de Referência, com base em três orçamentos obtidos em pesquisa de preços</w:t>
      </w:r>
      <w:r w:rsidR="00B96142" w:rsidRPr="005F0F9B">
        <w:rPr>
          <w:rFonts w:ascii="Arial" w:eastAsia="Ecofont Vera Sans" w:hAnsi="Arial" w:cs="Arial"/>
          <w:sz w:val="23"/>
          <w:szCs w:val="23"/>
        </w:rPr>
        <w:t xml:space="preserve"> no mercado</w:t>
      </w:r>
      <w:r w:rsidRPr="005F0F9B">
        <w:rPr>
          <w:rFonts w:ascii="Arial" w:eastAsia="Ecofont Vera Sans" w:hAnsi="Arial" w:cs="Arial"/>
          <w:sz w:val="23"/>
          <w:szCs w:val="23"/>
        </w:rPr>
        <w:t>.</w:t>
      </w:r>
    </w:p>
    <w:tbl>
      <w:tblPr>
        <w:tblStyle w:val="Tabelacomgrade"/>
        <w:tblW w:w="8615" w:type="dxa"/>
        <w:jc w:val="center"/>
        <w:tblLook w:val="04A0"/>
      </w:tblPr>
      <w:tblGrid>
        <w:gridCol w:w="845"/>
        <w:gridCol w:w="836"/>
        <w:gridCol w:w="2726"/>
        <w:gridCol w:w="1020"/>
        <w:gridCol w:w="1017"/>
        <w:gridCol w:w="1017"/>
        <w:gridCol w:w="1154"/>
      </w:tblGrid>
      <w:tr w:rsidR="002155B5" w:rsidTr="002155B5">
        <w:trPr>
          <w:jc w:val="center"/>
        </w:trPr>
        <w:tc>
          <w:tcPr>
            <w:tcW w:w="845" w:type="dxa"/>
            <w:vMerge w:val="restart"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  <w:r w:rsidRPr="00BF0D90">
              <w:rPr>
                <w:iCs/>
                <w:sz w:val="20"/>
                <w:szCs w:val="20"/>
              </w:rPr>
              <w:t>Grupo</w:t>
            </w:r>
          </w:p>
        </w:tc>
        <w:tc>
          <w:tcPr>
            <w:tcW w:w="836" w:type="dxa"/>
            <w:vMerge w:val="restart"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Item</w:t>
            </w:r>
          </w:p>
        </w:tc>
        <w:tc>
          <w:tcPr>
            <w:tcW w:w="2726" w:type="dxa"/>
            <w:vMerge w:val="restart"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Descrição</w:t>
            </w:r>
          </w:p>
        </w:tc>
        <w:tc>
          <w:tcPr>
            <w:tcW w:w="3054" w:type="dxa"/>
            <w:gridSpan w:val="3"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Valor para peças e/ou serviços no mercado</w:t>
            </w:r>
          </w:p>
        </w:tc>
        <w:tc>
          <w:tcPr>
            <w:tcW w:w="1154" w:type="dxa"/>
            <w:vMerge w:val="restart"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Valor Médio Máximo Admissível (R$)</w:t>
            </w:r>
          </w:p>
        </w:tc>
      </w:tr>
      <w:tr w:rsidR="002155B5" w:rsidTr="002155B5">
        <w:trPr>
          <w:jc w:val="center"/>
        </w:trPr>
        <w:tc>
          <w:tcPr>
            <w:tcW w:w="845" w:type="dxa"/>
            <w:vMerge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836" w:type="dxa"/>
            <w:vMerge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726" w:type="dxa"/>
            <w:vMerge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:rsidR="002155B5" w:rsidRDefault="002155B5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Empresa </w:t>
            </w:r>
            <w:proofErr w:type="gramStart"/>
            <w:r>
              <w:rPr>
                <w:iCs/>
                <w:sz w:val="20"/>
                <w:szCs w:val="20"/>
              </w:rPr>
              <w:t>1</w:t>
            </w:r>
            <w:proofErr w:type="gramEnd"/>
          </w:p>
          <w:p w:rsidR="002155B5" w:rsidRPr="00BF0D90" w:rsidRDefault="002155B5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(R$)</w:t>
            </w:r>
          </w:p>
        </w:tc>
        <w:tc>
          <w:tcPr>
            <w:tcW w:w="1017" w:type="dxa"/>
            <w:vAlign w:val="center"/>
          </w:tcPr>
          <w:p w:rsidR="002155B5" w:rsidRDefault="002155B5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Empresa </w:t>
            </w:r>
            <w:proofErr w:type="gramStart"/>
            <w:r>
              <w:rPr>
                <w:iCs/>
                <w:sz w:val="20"/>
                <w:szCs w:val="20"/>
              </w:rPr>
              <w:t>2</w:t>
            </w:r>
            <w:proofErr w:type="gramEnd"/>
          </w:p>
          <w:p w:rsidR="002155B5" w:rsidRPr="00BF0D90" w:rsidRDefault="002155B5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(R$)</w:t>
            </w:r>
          </w:p>
        </w:tc>
        <w:tc>
          <w:tcPr>
            <w:tcW w:w="1017" w:type="dxa"/>
            <w:vAlign w:val="center"/>
          </w:tcPr>
          <w:p w:rsidR="002155B5" w:rsidRDefault="002155B5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Empresa </w:t>
            </w:r>
            <w:proofErr w:type="gramStart"/>
            <w:r>
              <w:rPr>
                <w:iCs/>
                <w:sz w:val="20"/>
                <w:szCs w:val="20"/>
              </w:rPr>
              <w:t>3</w:t>
            </w:r>
            <w:proofErr w:type="gramEnd"/>
          </w:p>
          <w:p w:rsidR="002155B5" w:rsidRPr="00BF0D90" w:rsidRDefault="002155B5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(R$)</w:t>
            </w:r>
          </w:p>
        </w:tc>
        <w:tc>
          <w:tcPr>
            <w:tcW w:w="1154" w:type="dxa"/>
            <w:vMerge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</w:p>
        </w:tc>
      </w:tr>
      <w:tr w:rsidR="002155B5" w:rsidTr="002155B5">
        <w:trPr>
          <w:trHeight w:val="567"/>
          <w:jc w:val="center"/>
        </w:trPr>
        <w:tc>
          <w:tcPr>
            <w:tcW w:w="845" w:type="dxa"/>
            <w:vMerge w:val="restart"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  <w:proofErr w:type="gramStart"/>
            <w:r>
              <w:rPr>
                <w:i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836" w:type="dxa"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  <w:proofErr w:type="gramStart"/>
            <w:r>
              <w:rPr>
                <w:i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2726" w:type="dxa"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both"/>
              <w:rPr>
                <w:iCs/>
                <w:sz w:val="20"/>
                <w:szCs w:val="20"/>
              </w:rPr>
            </w:pPr>
            <w:r w:rsidRPr="00BF0D90">
              <w:rPr>
                <w:b/>
                <w:iCs/>
                <w:sz w:val="20"/>
                <w:szCs w:val="20"/>
              </w:rPr>
              <w:t>Serviço</w:t>
            </w:r>
            <w:r w:rsidRPr="00BF0D90">
              <w:rPr>
                <w:iCs/>
                <w:sz w:val="20"/>
                <w:szCs w:val="20"/>
              </w:rPr>
              <w:t xml:space="preserve"> de reparação na viatura Ford </w:t>
            </w:r>
            <w:proofErr w:type="spellStart"/>
            <w:r w:rsidRPr="00BF0D90">
              <w:rPr>
                <w:iCs/>
                <w:sz w:val="20"/>
                <w:szCs w:val="20"/>
              </w:rPr>
              <w:t>Focus</w:t>
            </w:r>
            <w:proofErr w:type="spellEnd"/>
            <w:r w:rsidRPr="00BF0D90">
              <w:rPr>
                <w:iCs/>
                <w:sz w:val="20"/>
                <w:szCs w:val="20"/>
              </w:rPr>
              <w:t xml:space="preserve"> de</w:t>
            </w:r>
            <w:proofErr w:type="gramStart"/>
            <w:r w:rsidRPr="00BF0D90">
              <w:rPr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 xml:space="preserve"> </w:t>
            </w:r>
            <w:proofErr w:type="gramEnd"/>
            <w:r w:rsidRPr="00BF0D90">
              <w:rPr>
                <w:iCs/>
                <w:sz w:val="20"/>
                <w:szCs w:val="20"/>
              </w:rPr>
              <w:t xml:space="preserve">placa </w:t>
            </w:r>
            <w:r w:rsidRPr="00BF0D90">
              <w:rPr>
                <w:b/>
                <w:iCs/>
                <w:sz w:val="20"/>
                <w:szCs w:val="20"/>
              </w:rPr>
              <w:t>JJU-4561.</w:t>
            </w:r>
          </w:p>
        </w:tc>
        <w:tc>
          <w:tcPr>
            <w:tcW w:w="1020" w:type="dxa"/>
            <w:vAlign w:val="center"/>
          </w:tcPr>
          <w:p w:rsidR="002155B5" w:rsidRPr="0006751F" w:rsidRDefault="002155B5" w:rsidP="002155B5">
            <w:pPr>
              <w:jc w:val="center"/>
              <w:rPr>
                <w:iCs/>
                <w:strike/>
                <w:color w:val="FF0000"/>
                <w:sz w:val="20"/>
                <w:szCs w:val="20"/>
              </w:rPr>
            </w:pPr>
            <w:r w:rsidRPr="0006751F">
              <w:rPr>
                <w:iCs/>
                <w:strike/>
                <w:color w:val="FF0000"/>
                <w:sz w:val="20"/>
                <w:szCs w:val="20"/>
              </w:rPr>
              <w:t>5.000,00</w:t>
            </w:r>
          </w:p>
          <w:p w:rsidR="002155B5" w:rsidRPr="0006751F" w:rsidRDefault="002155B5" w:rsidP="002155B5">
            <w:pPr>
              <w:jc w:val="center"/>
              <w:rPr>
                <w:strike/>
                <w:color w:val="FF0000"/>
              </w:rPr>
            </w:pPr>
            <w:r w:rsidRPr="0006751F">
              <w:rPr>
                <w:iCs/>
                <w:strike/>
                <w:color w:val="FF0000"/>
                <w:sz w:val="20"/>
                <w:szCs w:val="20"/>
              </w:rPr>
              <w:t>(R$)</w:t>
            </w:r>
          </w:p>
        </w:tc>
        <w:tc>
          <w:tcPr>
            <w:tcW w:w="1017" w:type="dxa"/>
            <w:vAlign w:val="center"/>
          </w:tcPr>
          <w:p w:rsidR="002155B5" w:rsidRDefault="002155B5" w:rsidP="002155B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2.500,00</w:t>
            </w:r>
          </w:p>
          <w:p w:rsidR="002155B5" w:rsidRDefault="002155B5" w:rsidP="002155B5">
            <w:pPr>
              <w:jc w:val="center"/>
            </w:pPr>
            <w:r w:rsidRPr="007F6F5A">
              <w:rPr>
                <w:iCs/>
                <w:sz w:val="20"/>
                <w:szCs w:val="20"/>
              </w:rPr>
              <w:t>(R$)</w:t>
            </w:r>
          </w:p>
        </w:tc>
        <w:tc>
          <w:tcPr>
            <w:tcW w:w="1017" w:type="dxa"/>
            <w:vAlign w:val="center"/>
          </w:tcPr>
          <w:p w:rsidR="002155B5" w:rsidRDefault="002155B5" w:rsidP="002155B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1.600,00</w:t>
            </w:r>
          </w:p>
          <w:p w:rsidR="002155B5" w:rsidRDefault="002155B5" w:rsidP="002155B5">
            <w:pPr>
              <w:jc w:val="center"/>
            </w:pPr>
            <w:r w:rsidRPr="007F6F5A">
              <w:rPr>
                <w:iCs/>
                <w:sz w:val="20"/>
                <w:szCs w:val="20"/>
              </w:rPr>
              <w:t>(R$)</w:t>
            </w:r>
          </w:p>
        </w:tc>
        <w:tc>
          <w:tcPr>
            <w:tcW w:w="1154" w:type="dxa"/>
            <w:vAlign w:val="center"/>
          </w:tcPr>
          <w:p w:rsidR="002155B5" w:rsidRDefault="002155B5" w:rsidP="002155B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2.050,00</w:t>
            </w:r>
          </w:p>
          <w:p w:rsidR="002155B5" w:rsidRDefault="002155B5" w:rsidP="002155B5">
            <w:pPr>
              <w:jc w:val="center"/>
            </w:pPr>
            <w:r w:rsidRPr="007F6F5A">
              <w:rPr>
                <w:iCs/>
                <w:sz w:val="20"/>
                <w:szCs w:val="20"/>
              </w:rPr>
              <w:t>(R$)</w:t>
            </w:r>
          </w:p>
        </w:tc>
      </w:tr>
      <w:tr w:rsidR="002155B5" w:rsidTr="002155B5">
        <w:trPr>
          <w:trHeight w:val="567"/>
          <w:jc w:val="center"/>
        </w:trPr>
        <w:tc>
          <w:tcPr>
            <w:tcW w:w="845" w:type="dxa"/>
            <w:vMerge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836" w:type="dxa"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  <w:proofErr w:type="gramStart"/>
            <w:r>
              <w:rPr>
                <w:iCs/>
                <w:sz w:val="20"/>
                <w:szCs w:val="20"/>
              </w:rPr>
              <w:t>2</w:t>
            </w:r>
            <w:proofErr w:type="gramEnd"/>
          </w:p>
        </w:tc>
        <w:tc>
          <w:tcPr>
            <w:tcW w:w="2726" w:type="dxa"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both"/>
              <w:rPr>
                <w:iCs/>
                <w:sz w:val="20"/>
                <w:szCs w:val="20"/>
              </w:rPr>
            </w:pPr>
            <w:r w:rsidRPr="00BF0D90">
              <w:rPr>
                <w:b/>
                <w:iCs/>
                <w:sz w:val="20"/>
                <w:szCs w:val="20"/>
              </w:rPr>
              <w:t>Peças</w:t>
            </w:r>
            <w:r w:rsidRPr="00BF0D90">
              <w:rPr>
                <w:iCs/>
                <w:sz w:val="20"/>
                <w:szCs w:val="20"/>
              </w:rPr>
              <w:t xml:space="preserve"> para reparação na viatura Ford </w:t>
            </w:r>
            <w:proofErr w:type="spellStart"/>
            <w:r w:rsidRPr="00BF0D90">
              <w:rPr>
                <w:iCs/>
                <w:sz w:val="20"/>
                <w:szCs w:val="20"/>
              </w:rPr>
              <w:t>Focus</w:t>
            </w:r>
            <w:proofErr w:type="spellEnd"/>
            <w:proofErr w:type="gramStart"/>
            <w:r w:rsidRPr="00BF0D90">
              <w:rPr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 xml:space="preserve"> </w:t>
            </w:r>
            <w:proofErr w:type="gramEnd"/>
            <w:r w:rsidRPr="00BF0D90">
              <w:rPr>
                <w:iCs/>
                <w:sz w:val="20"/>
                <w:szCs w:val="20"/>
              </w:rPr>
              <w:t xml:space="preserve">de placa </w:t>
            </w:r>
            <w:r w:rsidRPr="00BF0D90">
              <w:rPr>
                <w:b/>
                <w:iCs/>
                <w:sz w:val="20"/>
                <w:szCs w:val="20"/>
              </w:rPr>
              <w:t>JJU-4561</w:t>
            </w:r>
            <w:r>
              <w:rPr>
                <w:b/>
                <w:iCs/>
                <w:sz w:val="20"/>
                <w:szCs w:val="20"/>
              </w:rPr>
              <w:t>.</w:t>
            </w:r>
          </w:p>
        </w:tc>
        <w:tc>
          <w:tcPr>
            <w:tcW w:w="1020" w:type="dxa"/>
            <w:vAlign w:val="center"/>
          </w:tcPr>
          <w:p w:rsidR="002155B5" w:rsidRDefault="002155B5" w:rsidP="002155B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6.508,00</w:t>
            </w:r>
          </w:p>
          <w:p w:rsidR="002155B5" w:rsidRDefault="002155B5" w:rsidP="002155B5">
            <w:pPr>
              <w:jc w:val="center"/>
            </w:pPr>
            <w:r w:rsidRPr="007F6F5A">
              <w:rPr>
                <w:iCs/>
                <w:sz w:val="20"/>
                <w:szCs w:val="20"/>
              </w:rPr>
              <w:t>(R$)</w:t>
            </w:r>
          </w:p>
        </w:tc>
        <w:tc>
          <w:tcPr>
            <w:tcW w:w="1017" w:type="dxa"/>
            <w:vAlign w:val="center"/>
          </w:tcPr>
          <w:p w:rsidR="002155B5" w:rsidRDefault="002155B5" w:rsidP="002155B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6.590,00</w:t>
            </w:r>
          </w:p>
          <w:p w:rsidR="002155B5" w:rsidRDefault="002155B5" w:rsidP="002155B5">
            <w:pPr>
              <w:jc w:val="center"/>
            </w:pPr>
            <w:r w:rsidRPr="007F6F5A">
              <w:rPr>
                <w:iCs/>
                <w:sz w:val="20"/>
                <w:szCs w:val="20"/>
              </w:rPr>
              <w:t>(R$)</w:t>
            </w:r>
          </w:p>
        </w:tc>
        <w:tc>
          <w:tcPr>
            <w:tcW w:w="1017" w:type="dxa"/>
            <w:vAlign w:val="center"/>
          </w:tcPr>
          <w:p w:rsidR="002155B5" w:rsidRDefault="002155B5" w:rsidP="002155B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4.035,40</w:t>
            </w:r>
          </w:p>
          <w:p w:rsidR="002155B5" w:rsidRDefault="002155B5" w:rsidP="002155B5">
            <w:pPr>
              <w:jc w:val="center"/>
            </w:pPr>
            <w:r w:rsidRPr="007F6F5A">
              <w:rPr>
                <w:iCs/>
                <w:sz w:val="20"/>
                <w:szCs w:val="20"/>
              </w:rPr>
              <w:t>(R$)</w:t>
            </w:r>
          </w:p>
        </w:tc>
        <w:tc>
          <w:tcPr>
            <w:tcW w:w="1154" w:type="dxa"/>
            <w:vAlign w:val="center"/>
          </w:tcPr>
          <w:p w:rsidR="002155B5" w:rsidRDefault="002155B5" w:rsidP="002155B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5.711,13</w:t>
            </w:r>
          </w:p>
          <w:p w:rsidR="002155B5" w:rsidRDefault="002155B5" w:rsidP="002155B5">
            <w:pPr>
              <w:jc w:val="center"/>
            </w:pPr>
            <w:r w:rsidRPr="007F6F5A">
              <w:rPr>
                <w:iCs/>
                <w:sz w:val="20"/>
                <w:szCs w:val="20"/>
              </w:rPr>
              <w:t>(R$)</w:t>
            </w:r>
          </w:p>
        </w:tc>
      </w:tr>
      <w:tr w:rsidR="002155B5" w:rsidTr="002155B5">
        <w:trPr>
          <w:trHeight w:val="567"/>
          <w:jc w:val="center"/>
        </w:trPr>
        <w:tc>
          <w:tcPr>
            <w:tcW w:w="845" w:type="dxa"/>
            <w:vMerge w:val="restart"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  <w:proofErr w:type="gramStart"/>
            <w:r>
              <w:rPr>
                <w:iCs/>
                <w:sz w:val="20"/>
                <w:szCs w:val="20"/>
              </w:rPr>
              <w:t>2</w:t>
            </w:r>
            <w:proofErr w:type="gramEnd"/>
          </w:p>
        </w:tc>
        <w:tc>
          <w:tcPr>
            <w:tcW w:w="836" w:type="dxa"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  <w:proofErr w:type="gramStart"/>
            <w:r>
              <w:rPr>
                <w:iCs/>
                <w:sz w:val="20"/>
                <w:szCs w:val="20"/>
              </w:rPr>
              <w:t>3</w:t>
            </w:r>
            <w:proofErr w:type="gramEnd"/>
          </w:p>
        </w:tc>
        <w:tc>
          <w:tcPr>
            <w:tcW w:w="2726" w:type="dxa"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both"/>
              <w:rPr>
                <w:iCs/>
                <w:sz w:val="20"/>
                <w:szCs w:val="20"/>
              </w:rPr>
            </w:pPr>
            <w:r w:rsidRPr="00BF0D90">
              <w:rPr>
                <w:b/>
                <w:iCs/>
                <w:sz w:val="20"/>
                <w:szCs w:val="20"/>
              </w:rPr>
              <w:t>Serviço</w:t>
            </w:r>
            <w:r w:rsidRPr="00BF0D90">
              <w:rPr>
                <w:iCs/>
                <w:sz w:val="20"/>
                <w:szCs w:val="20"/>
              </w:rPr>
              <w:t xml:space="preserve"> de reparação na viatura </w:t>
            </w:r>
            <w:proofErr w:type="spellStart"/>
            <w:r w:rsidRPr="00BF0D90">
              <w:rPr>
                <w:iCs/>
                <w:sz w:val="20"/>
                <w:szCs w:val="20"/>
              </w:rPr>
              <w:t>Mitsubish</w:t>
            </w:r>
            <w:proofErr w:type="spellEnd"/>
            <w:r w:rsidRPr="00BF0D90">
              <w:rPr>
                <w:iCs/>
                <w:sz w:val="20"/>
                <w:szCs w:val="20"/>
              </w:rPr>
              <w:t xml:space="preserve"> L200 de placa </w:t>
            </w:r>
            <w:r w:rsidRPr="00BF0D90">
              <w:rPr>
                <w:b/>
                <w:iCs/>
                <w:sz w:val="20"/>
                <w:szCs w:val="20"/>
              </w:rPr>
              <w:t>JHY-1061</w:t>
            </w:r>
            <w:r>
              <w:rPr>
                <w:b/>
                <w:iCs/>
                <w:sz w:val="20"/>
                <w:szCs w:val="20"/>
              </w:rPr>
              <w:t>.</w:t>
            </w:r>
          </w:p>
        </w:tc>
        <w:tc>
          <w:tcPr>
            <w:tcW w:w="1020" w:type="dxa"/>
            <w:vAlign w:val="center"/>
          </w:tcPr>
          <w:p w:rsidR="002155B5" w:rsidRDefault="002155B5" w:rsidP="002155B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3.200,00</w:t>
            </w:r>
          </w:p>
          <w:p w:rsidR="002155B5" w:rsidRDefault="002155B5" w:rsidP="002155B5">
            <w:pPr>
              <w:jc w:val="center"/>
            </w:pPr>
            <w:r w:rsidRPr="007F6F5A">
              <w:rPr>
                <w:iCs/>
                <w:sz w:val="20"/>
                <w:szCs w:val="20"/>
              </w:rPr>
              <w:t>(R$)</w:t>
            </w:r>
          </w:p>
        </w:tc>
        <w:tc>
          <w:tcPr>
            <w:tcW w:w="1017" w:type="dxa"/>
            <w:vAlign w:val="center"/>
          </w:tcPr>
          <w:p w:rsidR="002155B5" w:rsidRDefault="002155B5" w:rsidP="002155B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2.000,00</w:t>
            </w:r>
          </w:p>
          <w:p w:rsidR="002155B5" w:rsidRDefault="002155B5" w:rsidP="002155B5">
            <w:pPr>
              <w:jc w:val="center"/>
            </w:pPr>
            <w:r w:rsidRPr="007F6F5A">
              <w:rPr>
                <w:iCs/>
                <w:sz w:val="20"/>
                <w:szCs w:val="20"/>
              </w:rPr>
              <w:t>(R$)</w:t>
            </w:r>
          </w:p>
        </w:tc>
        <w:tc>
          <w:tcPr>
            <w:tcW w:w="1017" w:type="dxa"/>
            <w:vAlign w:val="center"/>
          </w:tcPr>
          <w:p w:rsidR="002155B5" w:rsidRDefault="002155B5" w:rsidP="002155B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1.150,00</w:t>
            </w:r>
          </w:p>
          <w:p w:rsidR="002155B5" w:rsidRDefault="002155B5" w:rsidP="002155B5">
            <w:pPr>
              <w:jc w:val="center"/>
            </w:pPr>
            <w:r w:rsidRPr="007F6F5A">
              <w:rPr>
                <w:iCs/>
                <w:sz w:val="20"/>
                <w:szCs w:val="20"/>
              </w:rPr>
              <w:t>(R$)</w:t>
            </w:r>
          </w:p>
        </w:tc>
        <w:tc>
          <w:tcPr>
            <w:tcW w:w="1154" w:type="dxa"/>
            <w:vAlign w:val="center"/>
          </w:tcPr>
          <w:p w:rsidR="002155B5" w:rsidRDefault="0067762E" w:rsidP="002155B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2.116,67</w:t>
            </w:r>
          </w:p>
          <w:p w:rsidR="002155B5" w:rsidRDefault="002155B5" w:rsidP="002155B5">
            <w:pPr>
              <w:jc w:val="center"/>
            </w:pPr>
            <w:r w:rsidRPr="007F6F5A">
              <w:rPr>
                <w:iCs/>
                <w:sz w:val="20"/>
                <w:szCs w:val="20"/>
              </w:rPr>
              <w:t>(R$)</w:t>
            </w:r>
          </w:p>
        </w:tc>
      </w:tr>
      <w:tr w:rsidR="002155B5" w:rsidTr="002155B5">
        <w:trPr>
          <w:trHeight w:val="567"/>
          <w:jc w:val="center"/>
        </w:trPr>
        <w:tc>
          <w:tcPr>
            <w:tcW w:w="845" w:type="dxa"/>
            <w:vMerge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836" w:type="dxa"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  <w:proofErr w:type="gramStart"/>
            <w:r>
              <w:rPr>
                <w:iCs/>
                <w:sz w:val="20"/>
                <w:szCs w:val="20"/>
              </w:rPr>
              <w:t>4</w:t>
            </w:r>
            <w:proofErr w:type="gramEnd"/>
          </w:p>
        </w:tc>
        <w:tc>
          <w:tcPr>
            <w:tcW w:w="2726" w:type="dxa"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both"/>
              <w:rPr>
                <w:iCs/>
                <w:sz w:val="20"/>
                <w:szCs w:val="20"/>
              </w:rPr>
            </w:pPr>
            <w:r w:rsidRPr="00623C7C">
              <w:rPr>
                <w:b/>
                <w:iCs/>
                <w:sz w:val="20"/>
                <w:szCs w:val="20"/>
              </w:rPr>
              <w:t>Peças</w:t>
            </w:r>
            <w:r w:rsidRPr="00623C7C">
              <w:rPr>
                <w:iCs/>
                <w:sz w:val="20"/>
                <w:szCs w:val="20"/>
              </w:rPr>
              <w:t xml:space="preserve"> para reparação na viatura </w:t>
            </w:r>
            <w:proofErr w:type="spellStart"/>
            <w:r w:rsidRPr="00623C7C">
              <w:rPr>
                <w:iCs/>
                <w:sz w:val="20"/>
                <w:szCs w:val="20"/>
              </w:rPr>
              <w:t>Mitsubish</w:t>
            </w:r>
            <w:proofErr w:type="spellEnd"/>
            <w:r w:rsidRPr="00623C7C">
              <w:rPr>
                <w:iCs/>
                <w:sz w:val="20"/>
                <w:szCs w:val="20"/>
              </w:rPr>
              <w:t xml:space="preserve"> L200 de placa </w:t>
            </w:r>
            <w:r w:rsidRPr="00623C7C">
              <w:rPr>
                <w:b/>
                <w:iCs/>
                <w:sz w:val="20"/>
                <w:szCs w:val="20"/>
              </w:rPr>
              <w:t>JHY-1061.</w:t>
            </w:r>
          </w:p>
        </w:tc>
        <w:tc>
          <w:tcPr>
            <w:tcW w:w="1020" w:type="dxa"/>
            <w:vAlign w:val="center"/>
          </w:tcPr>
          <w:p w:rsidR="002155B5" w:rsidRDefault="002155B5" w:rsidP="002155B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6.380,00</w:t>
            </w:r>
          </w:p>
          <w:p w:rsidR="002155B5" w:rsidRDefault="002155B5" w:rsidP="002155B5">
            <w:pPr>
              <w:jc w:val="center"/>
            </w:pPr>
            <w:r w:rsidRPr="007F6F5A">
              <w:rPr>
                <w:iCs/>
                <w:sz w:val="20"/>
                <w:szCs w:val="20"/>
              </w:rPr>
              <w:t>(R$)</w:t>
            </w:r>
          </w:p>
        </w:tc>
        <w:tc>
          <w:tcPr>
            <w:tcW w:w="1017" w:type="dxa"/>
            <w:vAlign w:val="center"/>
          </w:tcPr>
          <w:p w:rsidR="002155B5" w:rsidRDefault="002155B5" w:rsidP="002155B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7.406,00</w:t>
            </w:r>
          </w:p>
          <w:p w:rsidR="002155B5" w:rsidRDefault="002155B5" w:rsidP="002155B5">
            <w:pPr>
              <w:jc w:val="center"/>
            </w:pPr>
            <w:r w:rsidRPr="007F6F5A">
              <w:rPr>
                <w:iCs/>
                <w:sz w:val="20"/>
                <w:szCs w:val="20"/>
              </w:rPr>
              <w:t>(R$)</w:t>
            </w:r>
          </w:p>
        </w:tc>
        <w:tc>
          <w:tcPr>
            <w:tcW w:w="1017" w:type="dxa"/>
            <w:vAlign w:val="center"/>
          </w:tcPr>
          <w:p w:rsidR="002155B5" w:rsidRDefault="002155B5" w:rsidP="002155B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4.062,00</w:t>
            </w:r>
          </w:p>
          <w:p w:rsidR="002155B5" w:rsidRDefault="002155B5" w:rsidP="002155B5">
            <w:pPr>
              <w:jc w:val="center"/>
            </w:pPr>
            <w:r w:rsidRPr="007F6F5A">
              <w:rPr>
                <w:iCs/>
                <w:sz w:val="20"/>
                <w:szCs w:val="20"/>
              </w:rPr>
              <w:t>(R$)</w:t>
            </w:r>
          </w:p>
        </w:tc>
        <w:tc>
          <w:tcPr>
            <w:tcW w:w="1154" w:type="dxa"/>
            <w:vAlign w:val="center"/>
          </w:tcPr>
          <w:p w:rsidR="002155B5" w:rsidRDefault="002155B5" w:rsidP="002155B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5.949,33</w:t>
            </w:r>
          </w:p>
          <w:p w:rsidR="002155B5" w:rsidRDefault="002155B5" w:rsidP="002155B5">
            <w:pPr>
              <w:jc w:val="center"/>
            </w:pPr>
            <w:r w:rsidRPr="007F6F5A">
              <w:rPr>
                <w:iCs/>
                <w:sz w:val="20"/>
                <w:szCs w:val="20"/>
              </w:rPr>
              <w:t>(R$)</w:t>
            </w:r>
          </w:p>
        </w:tc>
      </w:tr>
      <w:tr w:rsidR="002155B5" w:rsidTr="002155B5">
        <w:trPr>
          <w:trHeight w:val="567"/>
          <w:jc w:val="center"/>
        </w:trPr>
        <w:tc>
          <w:tcPr>
            <w:tcW w:w="845" w:type="dxa"/>
            <w:vMerge w:val="restart"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  <w:proofErr w:type="gramStart"/>
            <w:r>
              <w:rPr>
                <w:iCs/>
                <w:sz w:val="20"/>
                <w:szCs w:val="20"/>
              </w:rPr>
              <w:t>3</w:t>
            </w:r>
            <w:proofErr w:type="gramEnd"/>
          </w:p>
        </w:tc>
        <w:tc>
          <w:tcPr>
            <w:tcW w:w="836" w:type="dxa"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  <w:proofErr w:type="gramStart"/>
            <w:r>
              <w:rPr>
                <w:iCs/>
                <w:sz w:val="20"/>
                <w:szCs w:val="20"/>
              </w:rPr>
              <w:t>5</w:t>
            </w:r>
            <w:proofErr w:type="gramEnd"/>
          </w:p>
        </w:tc>
        <w:tc>
          <w:tcPr>
            <w:tcW w:w="2726" w:type="dxa"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both"/>
              <w:rPr>
                <w:iCs/>
                <w:sz w:val="20"/>
                <w:szCs w:val="20"/>
              </w:rPr>
            </w:pPr>
            <w:r w:rsidRPr="00623C7C">
              <w:rPr>
                <w:b/>
                <w:iCs/>
                <w:sz w:val="20"/>
                <w:szCs w:val="20"/>
              </w:rPr>
              <w:t>Serviço</w:t>
            </w:r>
            <w:r w:rsidRPr="00623C7C">
              <w:rPr>
                <w:iCs/>
                <w:sz w:val="20"/>
                <w:szCs w:val="20"/>
              </w:rPr>
              <w:t xml:space="preserve"> de reparação na viatura </w:t>
            </w:r>
            <w:proofErr w:type="spellStart"/>
            <w:r w:rsidRPr="00623C7C">
              <w:rPr>
                <w:iCs/>
                <w:sz w:val="20"/>
                <w:szCs w:val="20"/>
              </w:rPr>
              <w:t>Megane</w:t>
            </w:r>
            <w:proofErr w:type="spellEnd"/>
            <w:r w:rsidRPr="00623C7C">
              <w:rPr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 xml:space="preserve">     </w:t>
            </w:r>
            <w:r w:rsidRPr="00623C7C">
              <w:rPr>
                <w:iCs/>
                <w:sz w:val="20"/>
                <w:szCs w:val="20"/>
              </w:rPr>
              <w:t xml:space="preserve"> de placa </w:t>
            </w:r>
            <w:r w:rsidRPr="00623C7C">
              <w:rPr>
                <w:b/>
                <w:iCs/>
                <w:sz w:val="20"/>
                <w:szCs w:val="20"/>
              </w:rPr>
              <w:t>JGC-7061.</w:t>
            </w:r>
          </w:p>
        </w:tc>
        <w:tc>
          <w:tcPr>
            <w:tcW w:w="1020" w:type="dxa"/>
            <w:vAlign w:val="center"/>
          </w:tcPr>
          <w:p w:rsidR="002155B5" w:rsidRDefault="002155B5" w:rsidP="002155B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3.000,00</w:t>
            </w:r>
          </w:p>
          <w:p w:rsidR="002155B5" w:rsidRDefault="002155B5" w:rsidP="002155B5">
            <w:pPr>
              <w:jc w:val="center"/>
            </w:pPr>
            <w:r w:rsidRPr="007F6F5A">
              <w:rPr>
                <w:iCs/>
                <w:sz w:val="20"/>
                <w:szCs w:val="20"/>
              </w:rPr>
              <w:t>(R$)</w:t>
            </w:r>
          </w:p>
        </w:tc>
        <w:tc>
          <w:tcPr>
            <w:tcW w:w="1017" w:type="dxa"/>
            <w:vAlign w:val="center"/>
          </w:tcPr>
          <w:p w:rsidR="002155B5" w:rsidRDefault="002155B5" w:rsidP="002155B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4.500,00</w:t>
            </w:r>
          </w:p>
          <w:p w:rsidR="002155B5" w:rsidRDefault="002155B5" w:rsidP="002155B5">
            <w:pPr>
              <w:jc w:val="center"/>
            </w:pPr>
            <w:r w:rsidRPr="007F6F5A">
              <w:rPr>
                <w:iCs/>
                <w:sz w:val="20"/>
                <w:szCs w:val="20"/>
              </w:rPr>
              <w:t>(R$)</w:t>
            </w:r>
          </w:p>
        </w:tc>
        <w:tc>
          <w:tcPr>
            <w:tcW w:w="1017" w:type="dxa"/>
            <w:vAlign w:val="center"/>
          </w:tcPr>
          <w:p w:rsidR="002155B5" w:rsidRDefault="002155B5" w:rsidP="002155B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3.500,00</w:t>
            </w:r>
          </w:p>
          <w:p w:rsidR="002155B5" w:rsidRDefault="002155B5" w:rsidP="002155B5">
            <w:pPr>
              <w:jc w:val="center"/>
            </w:pPr>
            <w:r w:rsidRPr="007F6F5A">
              <w:rPr>
                <w:iCs/>
                <w:sz w:val="20"/>
                <w:szCs w:val="20"/>
              </w:rPr>
              <w:t>(R$)</w:t>
            </w:r>
          </w:p>
        </w:tc>
        <w:tc>
          <w:tcPr>
            <w:tcW w:w="1154" w:type="dxa"/>
            <w:vAlign w:val="center"/>
          </w:tcPr>
          <w:p w:rsidR="002155B5" w:rsidRDefault="0067762E" w:rsidP="002155B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3.666,67</w:t>
            </w:r>
          </w:p>
          <w:p w:rsidR="002155B5" w:rsidRDefault="002155B5" w:rsidP="002155B5">
            <w:pPr>
              <w:jc w:val="center"/>
            </w:pPr>
            <w:r w:rsidRPr="007F6F5A">
              <w:rPr>
                <w:iCs/>
                <w:sz w:val="20"/>
                <w:szCs w:val="20"/>
              </w:rPr>
              <w:t>(R$)</w:t>
            </w:r>
          </w:p>
        </w:tc>
      </w:tr>
      <w:tr w:rsidR="002155B5" w:rsidTr="002155B5">
        <w:trPr>
          <w:trHeight w:val="567"/>
          <w:jc w:val="center"/>
        </w:trPr>
        <w:tc>
          <w:tcPr>
            <w:tcW w:w="845" w:type="dxa"/>
            <w:vMerge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836" w:type="dxa"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  <w:proofErr w:type="gramStart"/>
            <w:r>
              <w:rPr>
                <w:iCs/>
                <w:sz w:val="20"/>
                <w:szCs w:val="20"/>
              </w:rPr>
              <w:t>6</w:t>
            </w:r>
            <w:proofErr w:type="gramEnd"/>
          </w:p>
        </w:tc>
        <w:tc>
          <w:tcPr>
            <w:tcW w:w="2726" w:type="dxa"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both"/>
              <w:rPr>
                <w:iCs/>
                <w:sz w:val="20"/>
                <w:szCs w:val="20"/>
              </w:rPr>
            </w:pPr>
            <w:r w:rsidRPr="00623C7C">
              <w:rPr>
                <w:b/>
                <w:iCs/>
                <w:sz w:val="20"/>
                <w:szCs w:val="20"/>
              </w:rPr>
              <w:t>Peças</w:t>
            </w:r>
            <w:r w:rsidRPr="00623C7C">
              <w:rPr>
                <w:iCs/>
                <w:sz w:val="20"/>
                <w:szCs w:val="20"/>
              </w:rPr>
              <w:t xml:space="preserve"> para reparação na viatura </w:t>
            </w:r>
            <w:proofErr w:type="spellStart"/>
            <w:r w:rsidRPr="00623C7C">
              <w:rPr>
                <w:iCs/>
                <w:sz w:val="20"/>
                <w:szCs w:val="20"/>
              </w:rPr>
              <w:t>Megane</w:t>
            </w:r>
            <w:proofErr w:type="spellEnd"/>
            <w:r w:rsidRPr="00623C7C">
              <w:rPr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 xml:space="preserve">     </w:t>
            </w:r>
            <w:r w:rsidRPr="00623C7C">
              <w:rPr>
                <w:iCs/>
                <w:sz w:val="20"/>
                <w:szCs w:val="20"/>
              </w:rPr>
              <w:t xml:space="preserve"> de placa </w:t>
            </w:r>
            <w:r w:rsidRPr="00623C7C">
              <w:rPr>
                <w:b/>
                <w:iCs/>
                <w:sz w:val="20"/>
                <w:szCs w:val="20"/>
              </w:rPr>
              <w:t>JGC-7061.</w:t>
            </w:r>
          </w:p>
        </w:tc>
        <w:tc>
          <w:tcPr>
            <w:tcW w:w="1020" w:type="dxa"/>
            <w:vAlign w:val="center"/>
          </w:tcPr>
          <w:p w:rsidR="002155B5" w:rsidRDefault="002155B5" w:rsidP="002155B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562,00</w:t>
            </w:r>
          </w:p>
          <w:p w:rsidR="002155B5" w:rsidRDefault="002155B5" w:rsidP="002155B5">
            <w:pPr>
              <w:jc w:val="center"/>
            </w:pPr>
            <w:r w:rsidRPr="007F6F5A">
              <w:rPr>
                <w:iCs/>
                <w:sz w:val="20"/>
                <w:szCs w:val="20"/>
              </w:rPr>
              <w:t>(R$)</w:t>
            </w:r>
          </w:p>
        </w:tc>
        <w:tc>
          <w:tcPr>
            <w:tcW w:w="1017" w:type="dxa"/>
            <w:vAlign w:val="center"/>
          </w:tcPr>
          <w:p w:rsidR="002155B5" w:rsidRDefault="002155B5" w:rsidP="002155B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778,50</w:t>
            </w:r>
          </w:p>
          <w:p w:rsidR="002155B5" w:rsidRDefault="002155B5" w:rsidP="002155B5">
            <w:pPr>
              <w:jc w:val="center"/>
            </w:pPr>
            <w:r w:rsidRPr="007F6F5A">
              <w:rPr>
                <w:iCs/>
                <w:sz w:val="20"/>
                <w:szCs w:val="20"/>
              </w:rPr>
              <w:t>(R$)</w:t>
            </w:r>
          </w:p>
        </w:tc>
        <w:tc>
          <w:tcPr>
            <w:tcW w:w="1017" w:type="dxa"/>
            <w:vAlign w:val="center"/>
          </w:tcPr>
          <w:p w:rsidR="002155B5" w:rsidRDefault="002155B5" w:rsidP="002155B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600,00</w:t>
            </w:r>
          </w:p>
          <w:p w:rsidR="002155B5" w:rsidRDefault="002155B5" w:rsidP="002155B5">
            <w:pPr>
              <w:jc w:val="center"/>
            </w:pPr>
            <w:r w:rsidRPr="007F6F5A">
              <w:rPr>
                <w:iCs/>
                <w:sz w:val="20"/>
                <w:szCs w:val="20"/>
              </w:rPr>
              <w:t>(R$)</w:t>
            </w:r>
          </w:p>
        </w:tc>
        <w:tc>
          <w:tcPr>
            <w:tcW w:w="1154" w:type="dxa"/>
            <w:vAlign w:val="center"/>
          </w:tcPr>
          <w:p w:rsidR="002155B5" w:rsidRDefault="002155B5" w:rsidP="002155B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646,83</w:t>
            </w:r>
          </w:p>
          <w:p w:rsidR="002155B5" w:rsidRDefault="002155B5" w:rsidP="002155B5">
            <w:pPr>
              <w:jc w:val="center"/>
            </w:pPr>
            <w:r w:rsidRPr="007F6F5A">
              <w:rPr>
                <w:iCs/>
                <w:sz w:val="20"/>
                <w:szCs w:val="20"/>
              </w:rPr>
              <w:t>(R$)</w:t>
            </w:r>
          </w:p>
        </w:tc>
      </w:tr>
      <w:tr w:rsidR="002155B5" w:rsidTr="002155B5">
        <w:trPr>
          <w:trHeight w:val="567"/>
          <w:jc w:val="center"/>
        </w:trPr>
        <w:tc>
          <w:tcPr>
            <w:tcW w:w="845" w:type="dxa"/>
            <w:vMerge w:val="restart"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  <w:proofErr w:type="gramStart"/>
            <w:r>
              <w:rPr>
                <w:iCs/>
                <w:sz w:val="20"/>
                <w:szCs w:val="20"/>
              </w:rPr>
              <w:t>4</w:t>
            </w:r>
            <w:proofErr w:type="gramEnd"/>
          </w:p>
        </w:tc>
        <w:tc>
          <w:tcPr>
            <w:tcW w:w="836" w:type="dxa"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7</w:t>
            </w:r>
          </w:p>
        </w:tc>
        <w:tc>
          <w:tcPr>
            <w:tcW w:w="2726" w:type="dxa"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both"/>
              <w:rPr>
                <w:iCs/>
                <w:sz w:val="20"/>
                <w:szCs w:val="20"/>
              </w:rPr>
            </w:pPr>
            <w:r w:rsidRPr="00623C7C">
              <w:rPr>
                <w:b/>
                <w:iCs/>
                <w:sz w:val="20"/>
                <w:szCs w:val="20"/>
              </w:rPr>
              <w:t xml:space="preserve">Serviço </w:t>
            </w:r>
            <w:r w:rsidRPr="00623C7C">
              <w:rPr>
                <w:iCs/>
                <w:sz w:val="20"/>
                <w:szCs w:val="20"/>
              </w:rPr>
              <w:t>de r</w:t>
            </w:r>
            <w:r w:rsidR="0064740D">
              <w:rPr>
                <w:iCs/>
                <w:sz w:val="20"/>
                <w:szCs w:val="20"/>
              </w:rPr>
              <w:t xml:space="preserve">eparação na viatura Ford </w:t>
            </w:r>
            <w:proofErr w:type="spellStart"/>
            <w:r w:rsidR="0064740D">
              <w:rPr>
                <w:iCs/>
                <w:sz w:val="20"/>
                <w:szCs w:val="20"/>
              </w:rPr>
              <w:t>Focus</w:t>
            </w:r>
            <w:proofErr w:type="spellEnd"/>
            <w:r w:rsidR="0064740D">
              <w:rPr>
                <w:iCs/>
                <w:sz w:val="20"/>
                <w:szCs w:val="20"/>
              </w:rPr>
              <w:t xml:space="preserve"> </w:t>
            </w:r>
            <w:r w:rsidRPr="00623C7C">
              <w:rPr>
                <w:iCs/>
                <w:sz w:val="20"/>
                <w:szCs w:val="20"/>
              </w:rPr>
              <w:t xml:space="preserve">de placa </w:t>
            </w:r>
            <w:r w:rsidRPr="00623C7C">
              <w:rPr>
                <w:b/>
                <w:iCs/>
                <w:sz w:val="20"/>
                <w:szCs w:val="20"/>
              </w:rPr>
              <w:t>JKO-6931</w:t>
            </w:r>
          </w:p>
        </w:tc>
        <w:tc>
          <w:tcPr>
            <w:tcW w:w="1020" w:type="dxa"/>
            <w:vAlign w:val="center"/>
          </w:tcPr>
          <w:p w:rsidR="002155B5" w:rsidRPr="0064740D" w:rsidRDefault="002155B5" w:rsidP="002155B5">
            <w:pPr>
              <w:jc w:val="center"/>
              <w:rPr>
                <w:iCs/>
                <w:strike/>
                <w:color w:val="FF0000"/>
                <w:sz w:val="20"/>
                <w:szCs w:val="20"/>
              </w:rPr>
            </w:pPr>
            <w:r w:rsidRPr="0064740D">
              <w:rPr>
                <w:iCs/>
                <w:strike/>
                <w:color w:val="FF0000"/>
                <w:sz w:val="20"/>
                <w:szCs w:val="20"/>
              </w:rPr>
              <w:t>3.800,00</w:t>
            </w:r>
          </w:p>
          <w:p w:rsidR="002155B5" w:rsidRDefault="002155B5" w:rsidP="002155B5">
            <w:pPr>
              <w:jc w:val="center"/>
            </w:pPr>
            <w:r w:rsidRPr="0064740D">
              <w:rPr>
                <w:iCs/>
                <w:strike/>
                <w:color w:val="FF0000"/>
                <w:sz w:val="20"/>
                <w:szCs w:val="20"/>
              </w:rPr>
              <w:t>(R$)</w:t>
            </w:r>
          </w:p>
        </w:tc>
        <w:tc>
          <w:tcPr>
            <w:tcW w:w="1017" w:type="dxa"/>
            <w:vAlign w:val="center"/>
          </w:tcPr>
          <w:p w:rsidR="002155B5" w:rsidRPr="0064740D" w:rsidRDefault="002155B5" w:rsidP="002155B5">
            <w:pPr>
              <w:jc w:val="center"/>
              <w:rPr>
                <w:iCs/>
                <w:sz w:val="20"/>
                <w:szCs w:val="20"/>
              </w:rPr>
            </w:pPr>
            <w:r w:rsidRPr="0064740D">
              <w:rPr>
                <w:iCs/>
                <w:sz w:val="20"/>
                <w:szCs w:val="20"/>
              </w:rPr>
              <w:t>2.000,00</w:t>
            </w:r>
          </w:p>
          <w:p w:rsidR="002155B5" w:rsidRDefault="002155B5" w:rsidP="002155B5">
            <w:pPr>
              <w:jc w:val="center"/>
            </w:pPr>
            <w:r w:rsidRPr="0064740D">
              <w:rPr>
                <w:iCs/>
                <w:sz w:val="20"/>
                <w:szCs w:val="20"/>
              </w:rPr>
              <w:t>(R$)</w:t>
            </w:r>
          </w:p>
        </w:tc>
        <w:tc>
          <w:tcPr>
            <w:tcW w:w="1017" w:type="dxa"/>
            <w:vAlign w:val="center"/>
          </w:tcPr>
          <w:p w:rsidR="002155B5" w:rsidRDefault="002155B5" w:rsidP="002155B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2.000,00</w:t>
            </w:r>
          </w:p>
          <w:p w:rsidR="002155B5" w:rsidRDefault="002155B5" w:rsidP="002155B5">
            <w:pPr>
              <w:jc w:val="center"/>
            </w:pPr>
            <w:r w:rsidRPr="007F6F5A">
              <w:rPr>
                <w:iCs/>
                <w:sz w:val="20"/>
                <w:szCs w:val="20"/>
              </w:rPr>
              <w:t>(R$)</w:t>
            </w:r>
          </w:p>
        </w:tc>
        <w:tc>
          <w:tcPr>
            <w:tcW w:w="1154" w:type="dxa"/>
            <w:vAlign w:val="center"/>
          </w:tcPr>
          <w:p w:rsidR="002155B5" w:rsidRDefault="002155B5" w:rsidP="002155B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2.</w:t>
            </w:r>
            <w:r w:rsidR="0064740D">
              <w:rPr>
                <w:iCs/>
                <w:sz w:val="20"/>
                <w:szCs w:val="20"/>
              </w:rPr>
              <w:t>0</w:t>
            </w:r>
            <w:r>
              <w:rPr>
                <w:iCs/>
                <w:sz w:val="20"/>
                <w:szCs w:val="20"/>
              </w:rPr>
              <w:t>00,00</w:t>
            </w:r>
          </w:p>
          <w:p w:rsidR="002155B5" w:rsidRDefault="002155B5" w:rsidP="002155B5">
            <w:pPr>
              <w:jc w:val="center"/>
            </w:pPr>
            <w:r w:rsidRPr="007F6F5A">
              <w:rPr>
                <w:iCs/>
                <w:sz w:val="20"/>
                <w:szCs w:val="20"/>
              </w:rPr>
              <w:t>(R$)</w:t>
            </w:r>
          </w:p>
        </w:tc>
      </w:tr>
      <w:tr w:rsidR="002155B5" w:rsidTr="002155B5">
        <w:trPr>
          <w:trHeight w:val="567"/>
          <w:jc w:val="center"/>
        </w:trPr>
        <w:tc>
          <w:tcPr>
            <w:tcW w:w="845" w:type="dxa"/>
            <w:vMerge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836" w:type="dxa"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8</w:t>
            </w:r>
          </w:p>
        </w:tc>
        <w:tc>
          <w:tcPr>
            <w:tcW w:w="2726" w:type="dxa"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both"/>
              <w:rPr>
                <w:iCs/>
                <w:sz w:val="20"/>
                <w:szCs w:val="20"/>
              </w:rPr>
            </w:pPr>
            <w:r w:rsidRPr="00623C7C">
              <w:rPr>
                <w:b/>
                <w:iCs/>
                <w:sz w:val="20"/>
                <w:szCs w:val="20"/>
              </w:rPr>
              <w:t xml:space="preserve">Peças </w:t>
            </w:r>
            <w:r w:rsidRPr="00623C7C">
              <w:rPr>
                <w:iCs/>
                <w:sz w:val="20"/>
                <w:szCs w:val="20"/>
              </w:rPr>
              <w:t xml:space="preserve">para </w:t>
            </w:r>
            <w:r>
              <w:rPr>
                <w:iCs/>
                <w:sz w:val="20"/>
                <w:szCs w:val="20"/>
              </w:rPr>
              <w:t xml:space="preserve">reparação na viatura Ford </w:t>
            </w:r>
            <w:proofErr w:type="spellStart"/>
            <w:r>
              <w:rPr>
                <w:iCs/>
                <w:sz w:val="20"/>
                <w:szCs w:val="20"/>
              </w:rPr>
              <w:t>Focus</w:t>
            </w:r>
            <w:proofErr w:type="spellEnd"/>
            <w:r>
              <w:rPr>
                <w:iCs/>
                <w:sz w:val="20"/>
                <w:szCs w:val="20"/>
              </w:rPr>
              <w:t xml:space="preserve">  </w:t>
            </w:r>
            <w:r w:rsidRPr="00623C7C">
              <w:rPr>
                <w:iCs/>
                <w:sz w:val="20"/>
                <w:szCs w:val="20"/>
              </w:rPr>
              <w:t xml:space="preserve"> de placa </w:t>
            </w:r>
            <w:r w:rsidRPr="00623C7C">
              <w:rPr>
                <w:b/>
                <w:iCs/>
                <w:sz w:val="20"/>
                <w:szCs w:val="20"/>
              </w:rPr>
              <w:t>JKO-6931</w:t>
            </w:r>
          </w:p>
        </w:tc>
        <w:tc>
          <w:tcPr>
            <w:tcW w:w="1020" w:type="dxa"/>
            <w:vAlign w:val="center"/>
          </w:tcPr>
          <w:p w:rsidR="002155B5" w:rsidRDefault="002155B5" w:rsidP="002155B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3.780,00</w:t>
            </w:r>
          </w:p>
          <w:p w:rsidR="002155B5" w:rsidRDefault="002155B5" w:rsidP="002155B5">
            <w:pPr>
              <w:jc w:val="center"/>
            </w:pPr>
            <w:r w:rsidRPr="007F6F5A">
              <w:rPr>
                <w:iCs/>
                <w:sz w:val="20"/>
                <w:szCs w:val="20"/>
              </w:rPr>
              <w:t>(R$)</w:t>
            </w:r>
          </w:p>
        </w:tc>
        <w:tc>
          <w:tcPr>
            <w:tcW w:w="1017" w:type="dxa"/>
            <w:vAlign w:val="center"/>
          </w:tcPr>
          <w:p w:rsidR="002155B5" w:rsidRDefault="002155B5" w:rsidP="002155B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1.500,00</w:t>
            </w:r>
          </w:p>
          <w:p w:rsidR="002155B5" w:rsidRDefault="002155B5" w:rsidP="002155B5">
            <w:pPr>
              <w:jc w:val="center"/>
            </w:pPr>
            <w:r w:rsidRPr="007F6F5A">
              <w:rPr>
                <w:iCs/>
                <w:sz w:val="20"/>
                <w:szCs w:val="20"/>
              </w:rPr>
              <w:t>(R$)</w:t>
            </w:r>
          </w:p>
        </w:tc>
        <w:tc>
          <w:tcPr>
            <w:tcW w:w="1017" w:type="dxa"/>
            <w:vAlign w:val="center"/>
          </w:tcPr>
          <w:p w:rsidR="002155B5" w:rsidRDefault="002155B5" w:rsidP="002155B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3.178,00</w:t>
            </w:r>
          </w:p>
          <w:p w:rsidR="002155B5" w:rsidRDefault="002155B5" w:rsidP="002155B5">
            <w:pPr>
              <w:jc w:val="center"/>
            </w:pPr>
            <w:r w:rsidRPr="007F6F5A">
              <w:rPr>
                <w:iCs/>
                <w:sz w:val="20"/>
                <w:szCs w:val="20"/>
              </w:rPr>
              <w:t>(R$)</w:t>
            </w:r>
          </w:p>
        </w:tc>
        <w:tc>
          <w:tcPr>
            <w:tcW w:w="1154" w:type="dxa"/>
            <w:vAlign w:val="center"/>
          </w:tcPr>
          <w:p w:rsidR="002155B5" w:rsidRDefault="002155B5" w:rsidP="002155B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2.819,33</w:t>
            </w:r>
          </w:p>
          <w:p w:rsidR="002155B5" w:rsidRDefault="002155B5" w:rsidP="002155B5">
            <w:pPr>
              <w:jc w:val="center"/>
            </w:pPr>
            <w:r w:rsidRPr="007F6F5A">
              <w:rPr>
                <w:iCs/>
                <w:sz w:val="20"/>
                <w:szCs w:val="20"/>
              </w:rPr>
              <w:t>(R$)</w:t>
            </w:r>
          </w:p>
        </w:tc>
      </w:tr>
      <w:tr w:rsidR="002155B5" w:rsidTr="002155B5">
        <w:trPr>
          <w:trHeight w:val="567"/>
          <w:jc w:val="center"/>
        </w:trPr>
        <w:tc>
          <w:tcPr>
            <w:tcW w:w="4407" w:type="dxa"/>
            <w:gridSpan w:val="3"/>
            <w:vAlign w:val="center"/>
          </w:tcPr>
          <w:p w:rsidR="002155B5" w:rsidRPr="00BF0D90" w:rsidRDefault="002155B5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Valor Máximo Admissível para a contratação</w:t>
            </w:r>
          </w:p>
        </w:tc>
        <w:tc>
          <w:tcPr>
            <w:tcW w:w="4208" w:type="dxa"/>
            <w:gridSpan w:val="4"/>
            <w:vAlign w:val="center"/>
          </w:tcPr>
          <w:p w:rsidR="002155B5" w:rsidRPr="00BF0D90" w:rsidRDefault="00F45B8A" w:rsidP="002155B5">
            <w:pPr>
              <w:autoSpaceDE w:val="0"/>
              <w:spacing w:after="12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R$ (24.9</w:t>
            </w:r>
            <w:r w:rsidR="0067762E">
              <w:rPr>
                <w:iCs/>
                <w:sz w:val="20"/>
                <w:szCs w:val="20"/>
              </w:rPr>
              <w:t>59,97</w:t>
            </w:r>
            <w:r w:rsidR="002155B5">
              <w:rPr>
                <w:iCs/>
                <w:sz w:val="20"/>
                <w:szCs w:val="20"/>
              </w:rPr>
              <w:t>)</w:t>
            </w:r>
          </w:p>
        </w:tc>
      </w:tr>
    </w:tbl>
    <w:p w:rsidR="002155B5" w:rsidRPr="00F45B8A" w:rsidRDefault="002155B5" w:rsidP="0064740D">
      <w:pPr>
        <w:ind w:left="284"/>
        <w:jc w:val="both"/>
        <w:rPr>
          <w:rFonts w:ascii="Arial" w:eastAsia="Ecofont Vera Sans" w:hAnsi="Arial" w:cs="Arial"/>
          <w:sz w:val="16"/>
          <w:szCs w:val="16"/>
        </w:rPr>
      </w:pPr>
      <w:proofErr w:type="spellStart"/>
      <w:r w:rsidRPr="00F45B8A">
        <w:rPr>
          <w:rFonts w:ascii="Arial" w:eastAsia="Ecofont Vera Sans" w:hAnsi="Arial" w:cs="Arial"/>
          <w:sz w:val="16"/>
          <w:szCs w:val="16"/>
        </w:rPr>
        <w:t>Obs</w:t>
      </w:r>
      <w:proofErr w:type="spellEnd"/>
      <w:r w:rsidRPr="00F45B8A">
        <w:rPr>
          <w:rFonts w:ascii="Arial" w:eastAsia="Ecofont Vera Sans" w:hAnsi="Arial" w:cs="Arial"/>
          <w:sz w:val="16"/>
          <w:szCs w:val="16"/>
        </w:rPr>
        <w:t xml:space="preserve">: O valor de R$ 5.000,00, referente aos serviços de reparação na viatura Ford </w:t>
      </w:r>
      <w:proofErr w:type="spellStart"/>
      <w:r w:rsidRPr="00F45B8A">
        <w:rPr>
          <w:rFonts w:ascii="Arial" w:eastAsia="Ecofont Vera Sans" w:hAnsi="Arial" w:cs="Arial"/>
          <w:sz w:val="16"/>
          <w:szCs w:val="16"/>
        </w:rPr>
        <w:t>Focus</w:t>
      </w:r>
      <w:proofErr w:type="spellEnd"/>
      <w:r w:rsidRPr="00F45B8A">
        <w:rPr>
          <w:rFonts w:ascii="Arial" w:eastAsia="Ecofont Vera Sans" w:hAnsi="Arial" w:cs="Arial"/>
          <w:sz w:val="16"/>
          <w:szCs w:val="16"/>
        </w:rPr>
        <w:t xml:space="preserve">, de placa JJU-4561, </w:t>
      </w:r>
      <w:r w:rsidR="0064740D" w:rsidRPr="00F45B8A">
        <w:rPr>
          <w:rFonts w:ascii="Arial" w:eastAsia="Ecofont Vera Sans" w:hAnsi="Arial" w:cs="Arial"/>
          <w:sz w:val="16"/>
          <w:szCs w:val="16"/>
        </w:rPr>
        <w:t xml:space="preserve">bem como o valor de R$ 3.800,00, referente aos serviços de reparação na viatura Ford </w:t>
      </w:r>
      <w:proofErr w:type="spellStart"/>
      <w:r w:rsidR="0064740D" w:rsidRPr="00F45B8A">
        <w:rPr>
          <w:rFonts w:ascii="Arial" w:eastAsia="Ecofont Vera Sans" w:hAnsi="Arial" w:cs="Arial"/>
          <w:sz w:val="16"/>
          <w:szCs w:val="16"/>
        </w:rPr>
        <w:t>Focus</w:t>
      </w:r>
      <w:proofErr w:type="spellEnd"/>
      <w:r w:rsidR="0064740D" w:rsidRPr="00F45B8A">
        <w:rPr>
          <w:rFonts w:ascii="Arial" w:eastAsia="Ecofont Vera Sans" w:hAnsi="Arial" w:cs="Arial"/>
          <w:sz w:val="16"/>
          <w:szCs w:val="16"/>
        </w:rPr>
        <w:t>, de placa JKO-6931, não foram</w:t>
      </w:r>
      <w:r w:rsidRPr="00F45B8A">
        <w:rPr>
          <w:rFonts w:ascii="Arial" w:eastAsia="Ecofont Vera Sans" w:hAnsi="Arial" w:cs="Arial"/>
          <w:sz w:val="16"/>
          <w:szCs w:val="16"/>
        </w:rPr>
        <w:t xml:space="preserve"> levado</w:t>
      </w:r>
      <w:r w:rsidR="0064740D" w:rsidRPr="00F45B8A">
        <w:rPr>
          <w:rFonts w:ascii="Arial" w:eastAsia="Ecofont Vera Sans" w:hAnsi="Arial" w:cs="Arial"/>
          <w:sz w:val="16"/>
          <w:szCs w:val="16"/>
        </w:rPr>
        <w:t>s</w:t>
      </w:r>
      <w:r w:rsidRPr="00F45B8A">
        <w:rPr>
          <w:rFonts w:ascii="Arial" w:eastAsia="Ecofont Vera Sans" w:hAnsi="Arial" w:cs="Arial"/>
          <w:sz w:val="16"/>
          <w:szCs w:val="16"/>
        </w:rPr>
        <w:t xml:space="preserve"> em consideração</w:t>
      </w:r>
      <w:r w:rsidR="008C5178" w:rsidRPr="00F45B8A">
        <w:rPr>
          <w:rFonts w:ascii="Arial" w:eastAsia="Ecofont Vera Sans" w:hAnsi="Arial" w:cs="Arial"/>
          <w:sz w:val="16"/>
          <w:szCs w:val="16"/>
        </w:rPr>
        <w:t xml:space="preserve">, tendo em vista a disparidade </w:t>
      </w:r>
      <w:r w:rsidRPr="00F45B8A">
        <w:rPr>
          <w:rFonts w:ascii="Arial" w:eastAsia="Ecofont Vera Sans" w:hAnsi="Arial" w:cs="Arial"/>
          <w:sz w:val="16"/>
          <w:szCs w:val="16"/>
        </w:rPr>
        <w:t>em relação às outras propostas.</w:t>
      </w:r>
    </w:p>
    <w:p w:rsidR="002155B5" w:rsidRPr="005F0F9B" w:rsidRDefault="002155B5" w:rsidP="002155B5">
      <w:pPr>
        <w:jc w:val="both"/>
        <w:rPr>
          <w:rFonts w:ascii="Arial" w:eastAsia="Ecofont Vera Sans" w:hAnsi="Arial" w:cs="Arial"/>
          <w:sz w:val="23"/>
          <w:szCs w:val="23"/>
        </w:rPr>
      </w:pPr>
    </w:p>
    <w:p w:rsidR="00603C94" w:rsidRPr="00966C60" w:rsidRDefault="00292209" w:rsidP="00504D4C">
      <w:pPr>
        <w:spacing w:after="360"/>
        <w:ind w:left="300"/>
        <w:jc w:val="both"/>
        <w:rPr>
          <w:rFonts w:ascii="Arial" w:hAnsi="Arial" w:cs="Arial"/>
          <w:sz w:val="25"/>
          <w:szCs w:val="25"/>
        </w:rPr>
      </w:pPr>
      <w:r w:rsidRPr="00966C60">
        <w:rPr>
          <w:rFonts w:ascii="Arial" w:hAnsi="Arial" w:cs="Arial"/>
          <w:sz w:val="25"/>
          <w:szCs w:val="25"/>
        </w:rPr>
        <w:t>c</w:t>
      </w:r>
      <w:r w:rsidR="00603C94" w:rsidRPr="00966C60">
        <w:rPr>
          <w:rFonts w:ascii="Arial" w:hAnsi="Arial" w:cs="Arial"/>
          <w:sz w:val="25"/>
          <w:szCs w:val="25"/>
        </w:rPr>
        <w:t>.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O</w:t>
      </w:r>
      <w:r w:rsidR="00603C94" w:rsidRPr="00966C60">
        <w:rPr>
          <w:rFonts w:ascii="Arial" w:hAnsi="Arial" w:cs="Arial"/>
          <w:sz w:val="25"/>
          <w:szCs w:val="25"/>
        </w:rPr>
        <w:t>s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serviços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a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serem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executados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não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são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de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natureza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continuad</w:t>
      </w:r>
      <w:r w:rsidR="006F60D6" w:rsidRPr="00966C60">
        <w:rPr>
          <w:rFonts w:ascii="Arial" w:hAnsi="Arial" w:cs="Arial"/>
          <w:sz w:val="25"/>
          <w:szCs w:val="25"/>
        </w:rPr>
        <w:t>a</w:t>
      </w:r>
      <w:r w:rsidR="00603C94" w:rsidRPr="00966C60">
        <w:rPr>
          <w:rFonts w:ascii="Arial" w:hAnsi="Arial" w:cs="Arial"/>
          <w:sz w:val="25"/>
          <w:szCs w:val="25"/>
        </w:rPr>
        <w:t>,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pois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envolvem,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tão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somente,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a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recuperação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do</w:t>
      </w:r>
      <w:r w:rsidR="006F60D6" w:rsidRPr="00966C60">
        <w:rPr>
          <w:rFonts w:ascii="Arial" w:hAnsi="Arial" w:cs="Arial"/>
          <w:sz w:val="25"/>
          <w:szCs w:val="25"/>
        </w:rPr>
        <w:t>s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veículo</w:t>
      </w:r>
      <w:r w:rsidR="006F60D6" w:rsidRPr="00966C60">
        <w:rPr>
          <w:rFonts w:ascii="Arial" w:hAnsi="Arial" w:cs="Arial"/>
          <w:sz w:val="25"/>
          <w:szCs w:val="25"/>
        </w:rPr>
        <w:t>s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que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motiv</w:t>
      </w:r>
      <w:r w:rsidR="006F60D6" w:rsidRPr="00966C60">
        <w:rPr>
          <w:rFonts w:ascii="Arial" w:hAnsi="Arial" w:cs="Arial"/>
          <w:sz w:val="25"/>
          <w:szCs w:val="25"/>
        </w:rPr>
        <w:t xml:space="preserve">aram </w:t>
      </w:r>
      <w:r w:rsidR="00603C94" w:rsidRPr="00966C60">
        <w:rPr>
          <w:rFonts w:ascii="Arial" w:hAnsi="Arial" w:cs="Arial"/>
          <w:sz w:val="25"/>
          <w:szCs w:val="25"/>
        </w:rPr>
        <w:t>esta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licitação;</w:t>
      </w:r>
    </w:p>
    <w:p w:rsidR="00603C94" w:rsidRPr="00966C60" w:rsidRDefault="00292209" w:rsidP="0055625D">
      <w:pPr>
        <w:spacing w:after="360"/>
        <w:ind w:left="300"/>
        <w:jc w:val="both"/>
        <w:rPr>
          <w:rFonts w:ascii="Arial" w:hAnsi="Arial" w:cs="Arial"/>
          <w:sz w:val="25"/>
          <w:szCs w:val="25"/>
        </w:rPr>
      </w:pPr>
      <w:r w:rsidRPr="00966C60">
        <w:rPr>
          <w:rFonts w:ascii="Arial" w:hAnsi="Arial" w:cs="Arial"/>
          <w:sz w:val="25"/>
          <w:szCs w:val="25"/>
        </w:rPr>
        <w:t>d</w:t>
      </w:r>
      <w:r w:rsidR="00603C94" w:rsidRPr="00966C60">
        <w:rPr>
          <w:rFonts w:ascii="Arial" w:hAnsi="Arial" w:cs="Arial"/>
          <w:sz w:val="25"/>
          <w:szCs w:val="25"/>
        </w:rPr>
        <w:t>.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Foi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55625D" w:rsidRPr="00966C60">
        <w:rPr>
          <w:rFonts w:ascii="Arial" w:hAnsi="Arial" w:cs="Arial"/>
          <w:sz w:val="25"/>
          <w:szCs w:val="25"/>
        </w:rPr>
        <w:t>constatada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a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viabilidade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do</w:t>
      </w:r>
      <w:r w:rsidR="006F60D6" w:rsidRPr="00966C60">
        <w:rPr>
          <w:rFonts w:ascii="Arial" w:hAnsi="Arial" w:cs="Arial"/>
          <w:sz w:val="25"/>
          <w:szCs w:val="25"/>
        </w:rPr>
        <w:t>s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serviço</w:t>
      </w:r>
      <w:r w:rsidR="006F60D6" w:rsidRPr="00966C60">
        <w:rPr>
          <w:rFonts w:ascii="Arial" w:hAnsi="Arial" w:cs="Arial"/>
          <w:sz w:val="25"/>
          <w:szCs w:val="25"/>
        </w:rPr>
        <w:t>s</w:t>
      </w:r>
      <w:r w:rsidR="00603C94" w:rsidRPr="00966C60">
        <w:rPr>
          <w:rFonts w:ascii="Arial" w:hAnsi="Arial" w:cs="Arial"/>
          <w:sz w:val="25"/>
          <w:szCs w:val="25"/>
        </w:rPr>
        <w:t>,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que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de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acordo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com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a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alínea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“</w:t>
      </w:r>
      <w:r w:rsidR="00603C94" w:rsidRPr="00966C60">
        <w:rPr>
          <w:rFonts w:ascii="Arial" w:hAnsi="Arial" w:cs="Arial"/>
          <w:sz w:val="25"/>
          <w:szCs w:val="25"/>
        </w:rPr>
        <w:t>b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” </w:t>
      </w:r>
      <w:r w:rsidR="00603C94" w:rsidRPr="00966C60">
        <w:rPr>
          <w:rFonts w:ascii="Arial" w:hAnsi="Arial" w:cs="Arial"/>
          <w:sz w:val="25"/>
          <w:szCs w:val="25"/>
        </w:rPr>
        <w:t>deste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item,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é</w:t>
      </w:r>
      <w:r w:rsidR="00603C94"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="00603C94" w:rsidRPr="00966C60">
        <w:rPr>
          <w:rFonts w:ascii="Arial" w:hAnsi="Arial" w:cs="Arial"/>
          <w:sz w:val="25"/>
          <w:szCs w:val="25"/>
        </w:rPr>
        <w:t>positiva</w:t>
      </w:r>
      <w:r w:rsidR="00AB07B0" w:rsidRPr="00966C60">
        <w:rPr>
          <w:rFonts w:ascii="Arial" w:hAnsi="Arial" w:cs="Arial"/>
          <w:sz w:val="25"/>
          <w:szCs w:val="25"/>
        </w:rPr>
        <w:t xml:space="preserve"> e em conformidade com a norma</w:t>
      </w:r>
      <w:r w:rsidR="008275E8" w:rsidRPr="00966C60">
        <w:rPr>
          <w:rFonts w:ascii="Arial" w:hAnsi="Arial" w:cs="Arial"/>
          <w:sz w:val="25"/>
          <w:szCs w:val="25"/>
        </w:rPr>
        <w:t xml:space="preserve"> interna</w:t>
      </w:r>
      <w:r w:rsidR="00AB07B0" w:rsidRPr="00966C60">
        <w:rPr>
          <w:rFonts w:ascii="Arial" w:hAnsi="Arial" w:cs="Arial"/>
          <w:sz w:val="25"/>
          <w:szCs w:val="25"/>
        </w:rPr>
        <w:t xml:space="preserve"> vigente</w:t>
      </w:r>
      <w:r w:rsidR="008275E8" w:rsidRPr="00966C60">
        <w:rPr>
          <w:rFonts w:ascii="Arial" w:hAnsi="Arial" w:cs="Arial"/>
          <w:sz w:val="25"/>
          <w:szCs w:val="25"/>
        </w:rPr>
        <w:t xml:space="preserve"> no DPF, conforme determinado pela Instrução Normativa nº 03/09-DG/DPF, de 5 de março de 2009 em seu artigo 18, Capítulo VII.</w:t>
      </w:r>
    </w:p>
    <w:p w:rsidR="001241F7" w:rsidRPr="00966C60" w:rsidRDefault="001241F7" w:rsidP="001241F7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5"/>
          <w:szCs w:val="25"/>
          <w:lang w:eastAsia="zh-TW"/>
        </w:rPr>
      </w:pPr>
      <w:r w:rsidRPr="00966C60">
        <w:rPr>
          <w:rFonts w:ascii="Arial" w:eastAsia="Calibri" w:hAnsi="Arial" w:cs="Arial"/>
          <w:b/>
          <w:bCs/>
          <w:sz w:val="25"/>
          <w:szCs w:val="25"/>
          <w:lang w:eastAsia="zh-TW"/>
        </w:rPr>
        <w:t>2.5.2 Agrupamentos dos itens em Grupos</w:t>
      </w:r>
      <w:r w:rsidR="009A5DD5" w:rsidRPr="00966C60">
        <w:rPr>
          <w:rFonts w:ascii="Arial" w:eastAsia="Calibri" w:hAnsi="Arial" w:cs="Arial"/>
          <w:b/>
          <w:bCs/>
          <w:sz w:val="25"/>
          <w:szCs w:val="25"/>
          <w:lang w:eastAsia="zh-TW"/>
        </w:rPr>
        <w:t>:</w:t>
      </w:r>
    </w:p>
    <w:p w:rsidR="009A5DD5" w:rsidRPr="00966C60" w:rsidRDefault="009A5DD5" w:rsidP="001241F7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5"/>
          <w:szCs w:val="25"/>
          <w:lang w:eastAsia="zh-TW"/>
        </w:rPr>
      </w:pPr>
    </w:p>
    <w:p w:rsidR="001241F7" w:rsidRPr="00966C60" w:rsidRDefault="001241F7" w:rsidP="00F93512">
      <w:pPr>
        <w:autoSpaceDE w:val="0"/>
        <w:autoSpaceDN w:val="0"/>
        <w:adjustRightInd w:val="0"/>
        <w:ind w:firstLine="300"/>
        <w:jc w:val="both"/>
        <w:rPr>
          <w:rFonts w:ascii="Arial" w:eastAsia="Calibri" w:hAnsi="Arial" w:cs="Arial"/>
          <w:sz w:val="25"/>
          <w:szCs w:val="25"/>
          <w:lang w:eastAsia="zh-TW"/>
        </w:rPr>
      </w:pPr>
      <w:r w:rsidRPr="00966C60">
        <w:rPr>
          <w:rFonts w:ascii="Arial" w:eastAsia="Calibri" w:hAnsi="Arial" w:cs="Arial"/>
          <w:b/>
          <w:bCs/>
          <w:sz w:val="25"/>
          <w:szCs w:val="25"/>
          <w:lang w:eastAsia="zh-TW"/>
        </w:rPr>
        <w:lastRenderedPageBreak/>
        <w:t>2.5.2.1.</w:t>
      </w:r>
      <w:r w:rsidRPr="00966C60">
        <w:rPr>
          <w:rFonts w:ascii="Arial" w:eastAsia="Calibri" w:hAnsi="Arial" w:cs="Arial"/>
          <w:sz w:val="25"/>
          <w:szCs w:val="25"/>
          <w:lang w:eastAsia="zh-TW"/>
        </w:rPr>
        <w:t xml:space="preserve"> Em cumprimento à Súmula 247 do TCU</w:t>
      </w:r>
      <w:r w:rsidR="00EC0E18">
        <w:rPr>
          <w:rFonts w:ascii="Arial" w:eastAsia="Calibri" w:hAnsi="Arial" w:cs="Arial"/>
          <w:sz w:val="25"/>
          <w:szCs w:val="25"/>
          <w:lang w:eastAsia="zh-TW"/>
        </w:rPr>
        <w:t>,</w:t>
      </w:r>
      <w:r w:rsidRPr="00966C60">
        <w:rPr>
          <w:rFonts w:ascii="Arial" w:eastAsia="Calibri" w:hAnsi="Arial" w:cs="Arial"/>
          <w:sz w:val="25"/>
          <w:szCs w:val="25"/>
          <w:lang w:eastAsia="zh-TW"/>
        </w:rPr>
        <w:t xml:space="preserve"> o objeto deste Termo</w:t>
      </w:r>
      <w:r w:rsidR="002155B5">
        <w:rPr>
          <w:rFonts w:ascii="Arial" w:eastAsia="Calibri" w:hAnsi="Arial" w:cs="Arial"/>
          <w:sz w:val="25"/>
          <w:szCs w:val="25"/>
          <w:lang w:eastAsia="zh-TW"/>
        </w:rPr>
        <w:t xml:space="preserve"> de Referência foi dividido em 4 (quatro</w:t>
      </w:r>
      <w:r w:rsidR="00EC0E18">
        <w:rPr>
          <w:rFonts w:ascii="Arial" w:eastAsia="Calibri" w:hAnsi="Arial" w:cs="Arial"/>
          <w:sz w:val="25"/>
          <w:szCs w:val="25"/>
          <w:lang w:eastAsia="zh-TW"/>
        </w:rPr>
        <w:t>) grupos, divididos em 2 (dois) itens cada.</w:t>
      </w:r>
      <w:r w:rsidRPr="00966C60">
        <w:rPr>
          <w:rFonts w:ascii="Arial" w:eastAsia="Calibri" w:hAnsi="Arial" w:cs="Arial"/>
          <w:sz w:val="25"/>
          <w:szCs w:val="25"/>
          <w:lang w:eastAsia="zh-TW"/>
        </w:rPr>
        <w:t xml:space="preserve"> </w:t>
      </w:r>
      <w:r w:rsidR="00EC0E18">
        <w:rPr>
          <w:rFonts w:ascii="Arial" w:eastAsia="Calibri" w:hAnsi="Arial" w:cs="Arial"/>
          <w:sz w:val="25"/>
          <w:szCs w:val="25"/>
          <w:lang w:eastAsia="zh-TW"/>
        </w:rPr>
        <w:t>Assim, para ampliar a competitividade e visando alcançar a proposta mais vantajosa para Administração Pública,</w:t>
      </w:r>
      <w:r w:rsidR="008C3631">
        <w:rPr>
          <w:rFonts w:ascii="Arial" w:eastAsia="Calibri" w:hAnsi="Arial" w:cs="Arial"/>
          <w:sz w:val="25"/>
          <w:szCs w:val="25"/>
          <w:lang w:eastAsia="zh-TW"/>
        </w:rPr>
        <w:t xml:space="preserve"> cada viatura será considerada isoladamente, sendo que as propostas compreenderão o valor das peças e dos serviços para cada veículo</w:t>
      </w:r>
      <w:r w:rsidRPr="00966C60">
        <w:rPr>
          <w:rFonts w:ascii="Arial" w:eastAsia="Calibri" w:hAnsi="Arial" w:cs="Arial"/>
          <w:sz w:val="25"/>
          <w:szCs w:val="25"/>
          <w:lang w:eastAsia="zh-TW"/>
        </w:rPr>
        <w:t>. Por sua vez, o agrupamento dos itens se justifica, conforme relatado abaixo.</w:t>
      </w:r>
    </w:p>
    <w:p w:rsidR="00F93512" w:rsidRPr="00966C60" w:rsidRDefault="00F93512" w:rsidP="00F93512">
      <w:pPr>
        <w:autoSpaceDE w:val="0"/>
        <w:autoSpaceDN w:val="0"/>
        <w:adjustRightInd w:val="0"/>
        <w:ind w:firstLine="300"/>
        <w:jc w:val="both"/>
        <w:rPr>
          <w:rFonts w:ascii="Arial" w:eastAsia="Calibri" w:hAnsi="Arial" w:cs="Arial"/>
          <w:sz w:val="25"/>
          <w:szCs w:val="25"/>
          <w:lang w:eastAsia="zh-TW"/>
        </w:rPr>
      </w:pPr>
    </w:p>
    <w:p w:rsidR="001241F7" w:rsidRPr="00966C60" w:rsidRDefault="001241F7" w:rsidP="00B41B1E">
      <w:pPr>
        <w:autoSpaceDE w:val="0"/>
        <w:autoSpaceDN w:val="0"/>
        <w:adjustRightInd w:val="0"/>
        <w:ind w:firstLine="300"/>
        <w:jc w:val="both"/>
        <w:rPr>
          <w:rFonts w:ascii="Arial" w:eastAsia="Calibri" w:hAnsi="Arial" w:cs="Arial"/>
          <w:sz w:val="25"/>
          <w:szCs w:val="25"/>
          <w:lang w:eastAsia="zh-TW"/>
        </w:rPr>
      </w:pPr>
      <w:r w:rsidRPr="00966C60">
        <w:rPr>
          <w:rFonts w:ascii="Arial" w:eastAsia="Calibri" w:hAnsi="Arial" w:cs="Arial"/>
          <w:b/>
          <w:bCs/>
          <w:sz w:val="25"/>
          <w:szCs w:val="25"/>
          <w:lang w:eastAsia="zh-TW"/>
        </w:rPr>
        <w:t>2.5.2.2</w:t>
      </w:r>
      <w:r w:rsidR="00EC6C96" w:rsidRPr="00966C60">
        <w:rPr>
          <w:rFonts w:ascii="Arial" w:eastAsia="Calibri" w:hAnsi="Arial" w:cs="Arial"/>
          <w:b/>
          <w:bCs/>
          <w:sz w:val="25"/>
          <w:szCs w:val="25"/>
          <w:lang w:eastAsia="zh-TW"/>
        </w:rPr>
        <w:t>.</w:t>
      </w:r>
      <w:r w:rsidRPr="00966C60">
        <w:rPr>
          <w:rFonts w:ascii="Arial" w:eastAsia="Calibri" w:hAnsi="Arial" w:cs="Arial"/>
          <w:sz w:val="25"/>
          <w:szCs w:val="25"/>
          <w:lang w:eastAsia="zh-TW"/>
        </w:rPr>
        <w:t xml:space="preserve"> A contratação dos serviços e a aquisição de materiais foram os critérios usados para a divisão dos itens e seu agrupamento. Devido a uma melhor gestão do contrato e a eficiência </w:t>
      </w:r>
      <w:r w:rsidR="009B64E8" w:rsidRPr="00966C60">
        <w:rPr>
          <w:rFonts w:ascii="Arial" w:eastAsia="Calibri" w:hAnsi="Arial" w:cs="Arial"/>
          <w:sz w:val="25"/>
          <w:szCs w:val="25"/>
          <w:lang w:eastAsia="zh-TW"/>
        </w:rPr>
        <w:t>da execução do objeto da contratação,</w:t>
      </w:r>
      <w:r w:rsidRPr="00966C60">
        <w:rPr>
          <w:rFonts w:ascii="Arial" w:eastAsia="Calibri" w:hAnsi="Arial" w:cs="Arial"/>
          <w:sz w:val="25"/>
          <w:szCs w:val="25"/>
          <w:lang w:eastAsia="zh-TW"/>
        </w:rPr>
        <w:t xml:space="preserve"> justifica</w:t>
      </w:r>
      <w:r w:rsidR="009B64E8" w:rsidRPr="00966C60">
        <w:rPr>
          <w:rFonts w:ascii="Arial" w:eastAsia="Calibri" w:hAnsi="Arial" w:cs="Arial"/>
          <w:sz w:val="25"/>
          <w:szCs w:val="25"/>
          <w:lang w:eastAsia="zh-TW"/>
        </w:rPr>
        <w:t>-se</w:t>
      </w:r>
      <w:r w:rsidRPr="00966C60">
        <w:rPr>
          <w:rFonts w:ascii="Arial" w:eastAsia="Calibri" w:hAnsi="Arial" w:cs="Arial"/>
          <w:sz w:val="25"/>
          <w:szCs w:val="25"/>
          <w:lang w:eastAsia="zh-TW"/>
        </w:rPr>
        <w:t xml:space="preserve"> que </w:t>
      </w:r>
      <w:r w:rsidR="009B64E8" w:rsidRPr="00966C60">
        <w:rPr>
          <w:rFonts w:ascii="Arial" w:eastAsia="Calibri" w:hAnsi="Arial" w:cs="Arial"/>
          <w:sz w:val="25"/>
          <w:szCs w:val="25"/>
          <w:lang w:eastAsia="zh-TW"/>
        </w:rPr>
        <w:t xml:space="preserve">a </w:t>
      </w:r>
      <w:r w:rsidRPr="00966C60">
        <w:rPr>
          <w:rFonts w:ascii="Arial" w:eastAsia="Calibri" w:hAnsi="Arial" w:cs="Arial"/>
          <w:sz w:val="25"/>
          <w:szCs w:val="25"/>
          <w:lang w:eastAsia="zh-TW"/>
        </w:rPr>
        <w:t>empresa vencedora dos ite</w:t>
      </w:r>
      <w:r w:rsidR="008C5178">
        <w:rPr>
          <w:rFonts w:ascii="Arial" w:eastAsia="Calibri" w:hAnsi="Arial" w:cs="Arial"/>
          <w:sz w:val="25"/>
          <w:szCs w:val="25"/>
          <w:lang w:eastAsia="zh-TW"/>
        </w:rPr>
        <w:t>m</w:t>
      </w:r>
      <w:r w:rsidR="00F31AB7" w:rsidRPr="00966C60">
        <w:rPr>
          <w:rFonts w:ascii="Arial" w:eastAsia="Calibri" w:hAnsi="Arial" w:cs="Arial"/>
          <w:sz w:val="25"/>
          <w:szCs w:val="25"/>
          <w:lang w:eastAsia="zh-TW"/>
        </w:rPr>
        <w:t xml:space="preserve"> referente </w:t>
      </w:r>
      <w:r w:rsidR="00B41B1E" w:rsidRPr="00966C60">
        <w:rPr>
          <w:rFonts w:ascii="Arial" w:eastAsia="Calibri" w:hAnsi="Arial" w:cs="Arial"/>
          <w:sz w:val="25"/>
          <w:szCs w:val="25"/>
          <w:lang w:eastAsia="zh-TW"/>
        </w:rPr>
        <w:t>ao fornecimento de</w:t>
      </w:r>
      <w:r w:rsidR="00BB3001" w:rsidRPr="00966C60">
        <w:rPr>
          <w:rFonts w:ascii="Arial" w:eastAsia="Calibri" w:hAnsi="Arial" w:cs="Arial"/>
          <w:sz w:val="25"/>
          <w:szCs w:val="25"/>
          <w:lang w:eastAsia="zh-TW"/>
        </w:rPr>
        <w:t xml:space="preserve"> peça</w:t>
      </w:r>
      <w:r w:rsidR="00F31AB7" w:rsidRPr="00966C60">
        <w:rPr>
          <w:rFonts w:ascii="Arial" w:eastAsia="Calibri" w:hAnsi="Arial" w:cs="Arial"/>
          <w:sz w:val="25"/>
          <w:szCs w:val="25"/>
          <w:lang w:eastAsia="zh-TW"/>
        </w:rPr>
        <w:t xml:space="preserve">, seja a mesma </w:t>
      </w:r>
      <w:r w:rsidR="00B41B1E" w:rsidRPr="00966C60">
        <w:rPr>
          <w:rFonts w:ascii="Arial" w:eastAsia="Calibri" w:hAnsi="Arial" w:cs="Arial"/>
          <w:sz w:val="25"/>
          <w:szCs w:val="25"/>
          <w:lang w:eastAsia="zh-TW"/>
        </w:rPr>
        <w:t xml:space="preserve">empresa </w:t>
      </w:r>
      <w:r w:rsidR="00F31AB7" w:rsidRPr="00966C60">
        <w:rPr>
          <w:rFonts w:ascii="Arial" w:eastAsia="Calibri" w:hAnsi="Arial" w:cs="Arial"/>
          <w:sz w:val="25"/>
          <w:szCs w:val="25"/>
          <w:lang w:eastAsia="zh-TW"/>
        </w:rPr>
        <w:t xml:space="preserve">a fornecer </w:t>
      </w:r>
      <w:r w:rsidR="00BB3001" w:rsidRPr="00966C60">
        <w:rPr>
          <w:rFonts w:ascii="Arial" w:eastAsia="Calibri" w:hAnsi="Arial" w:cs="Arial"/>
          <w:sz w:val="25"/>
          <w:szCs w:val="25"/>
          <w:lang w:eastAsia="zh-TW"/>
        </w:rPr>
        <w:t xml:space="preserve">o serviço de reparação da </w:t>
      </w:r>
      <w:r w:rsidR="00F31AB7" w:rsidRPr="00966C60">
        <w:rPr>
          <w:rFonts w:ascii="Arial" w:eastAsia="Calibri" w:hAnsi="Arial" w:cs="Arial"/>
          <w:sz w:val="25"/>
          <w:szCs w:val="25"/>
          <w:lang w:eastAsia="zh-TW"/>
        </w:rPr>
        <w:t>viatura</w:t>
      </w:r>
      <w:r w:rsidR="009B64E8" w:rsidRPr="00966C60">
        <w:rPr>
          <w:rFonts w:ascii="Arial" w:eastAsia="Calibri" w:hAnsi="Arial" w:cs="Arial"/>
          <w:sz w:val="25"/>
          <w:szCs w:val="25"/>
          <w:lang w:eastAsia="zh-TW"/>
        </w:rPr>
        <w:t>, ou vice-versa.</w:t>
      </w:r>
    </w:p>
    <w:p w:rsidR="001241F7" w:rsidRPr="00966C60" w:rsidRDefault="001241F7" w:rsidP="001241F7">
      <w:pPr>
        <w:autoSpaceDE w:val="0"/>
        <w:autoSpaceDN w:val="0"/>
        <w:adjustRightInd w:val="0"/>
        <w:rPr>
          <w:rFonts w:ascii="Arial" w:eastAsia="Calibri" w:hAnsi="Arial" w:cs="Arial"/>
          <w:sz w:val="25"/>
          <w:szCs w:val="25"/>
          <w:lang w:eastAsia="zh-TW"/>
        </w:rPr>
      </w:pPr>
    </w:p>
    <w:p w:rsidR="001241F7" w:rsidRPr="00966C60" w:rsidRDefault="001241F7" w:rsidP="006A6B8B">
      <w:pPr>
        <w:autoSpaceDE w:val="0"/>
        <w:autoSpaceDN w:val="0"/>
        <w:adjustRightInd w:val="0"/>
        <w:ind w:firstLine="300"/>
        <w:jc w:val="both"/>
        <w:rPr>
          <w:rFonts w:ascii="Arial" w:eastAsia="Calibri" w:hAnsi="Arial" w:cs="Arial"/>
          <w:sz w:val="25"/>
          <w:szCs w:val="25"/>
          <w:lang w:eastAsia="zh-TW"/>
        </w:rPr>
      </w:pPr>
      <w:r w:rsidRPr="00966C60">
        <w:rPr>
          <w:rFonts w:ascii="Arial" w:eastAsia="Calibri" w:hAnsi="Arial" w:cs="Arial"/>
          <w:b/>
          <w:bCs/>
          <w:sz w:val="25"/>
          <w:szCs w:val="25"/>
          <w:lang w:eastAsia="zh-TW"/>
        </w:rPr>
        <w:t>2.5.2.3.</w:t>
      </w:r>
      <w:r w:rsidRPr="00966C60">
        <w:rPr>
          <w:rFonts w:ascii="Arial" w:eastAsia="Calibri" w:hAnsi="Arial" w:cs="Arial"/>
          <w:sz w:val="25"/>
          <w:szCs w:val="25"/>
          <w:lang w:eastAsia="zh-TW"/>
        </w:rPr>
        <w:t xml:space="preserve"> </w:t>
      </w:r>
      <w:r w:rsidR="006A6B8B" w:rsidRPr="00966C60">
        <w:rPr>
          <w:rFonts w:ascii="Arial" w:eastAsia="Calibri" w:hAnsi="Arial" w:cs="Arial"/>
          <w:sz w:val="25"/>
          <w:szCs w:val="25"/>
          <w:lang w:eastAsia="zh-TW"/>
        </w:rPr>
        <w:t xml:space="preserve">Assim, constata-se que por </w:t>
      </w:r>
      <w:r w:rsidRPr="00966C60">
        <w:rPr>
          <w:rFonts w:ascii="Arial" w:eastAsia="Calibri" w:hAnsi="Arial" w:cs="Arial"/>
          <w:sz w:val="25"/>
          <w:szCs w:val="25"/>
          <w:lang w:eastAsia="zh-TW"/>
        </w:rPr>
        <w:t>critérios técnicos e econômicos que a mesma empresa que disponibilize a mão de obra também seja responsável pelo fornecimento das peças a serem trocadas. Assim</w:t>
      </w:r>
      <w:r w:rsidR="006A6B8B" w:rsidRPr="00966C60">
        <w:rPr>
          <w:rFonts w:ascii="Arial" w:eastAsia="Calibri" w:hAnsi="Arial" w:cs="Arial"/>
          <w:sz w:val="25"/>
          <w:szCs w:val="25"/>
          <w:lang w:eastAsia="zh-TW"/>
        </w:rPr>
        <w:t>,</w:t>
      </w:r>
      <w:r w:rsidRPr="00966C60">
        <w:rPr>
          <w:rFonts w:ascii="Arial" w:eastAsia="Calibri" w:hAnsi="Arial" w:cs="Arial"/>
          <w:sz w:val="25"/>
          <w:szCs w:val="25"/>
          <w:lang w:eastAsia="zh-TW"/>
        </w:rPr>
        <w:t xml:space="preserve"> o tempo necessário para o reparo da viatura é reduzido e viabiliza-se uma melhor fiscalização do serviço prestado. É inviável do ponto de vista logístico que empresas diferentes sejam responsáveis </w:t>
      </w:r>
      <w:r w:rsidR="006A6B8B" w:rsidRPr="00966C60">
        <w:rPr>
          <w:rFonts w:ascii="Arial" w:eastAsia="Calibri" w:hAnsi="Arial" w:cs="Arial"/>
          <w:sz w:val="25"/>
          <w:szCs w:val="25"/>
          <w:lang w:eastAsia="zh-TW"/>
        </w:rPr>
        <w:t>por prestação de serviços e mão de obra no mesmo veículo</w:t>
      </w:r>
      <w:r w:rsidRPr="00966C60">
        <w:rPr>
          <w:rFonts w:ascii="Arial" w:eastAsia="Calibri" w:hAnsi="Arial" w:cs="Arial"/>
          <w:sz w:val="25"/>
          <w:szCs w:val="25"/>
          <w:lang w:eastAsia="zh-TW"/>
        </w:rPr>
        <w:t>.</w:t>
      </w:r>
    </w:p>
    <w:p w:rsidR="001241F7" w:rsidRPr="00966C60" w:rsidRDefault="001241F7" w:rsidP="001241F7">
      <w:pPr>
        <w:autoSpaceDE w:val="0"/>
        <w:autoSpaceDN w:val="0"/>
        <w:adjustRightInd w:val="0"/>
        <w:rPr>
          <w:rFonts w:ascii="Arial" w:hAnsi="Arial" w:cs="Arial"/>
          <w:sz w:val="25"/>
          <w:szCs w:val="25"/>
        </w:rPr>
      </w:pPr>
    </w:p>
    <w:p w:rsidR="00603C94" w:rsidRPr="00966C60" w:rsidRDefault="00603C94" w:rsidP="00603C94">
      <w:pPr>
        <w:numPr>
          <w:ilvl w:val="0"/>
          <w:numId w:val="9"/>
        </w:numPr>
        <w:suppressAutoHyphens/>
        <w:spacing w:after="360"/>
        <w:jc w:val="both"/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</w:pPr>
      <w:r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FORMA</w:t>
      </w:r>
      <w:r w:rsidRPr="00966C60">
        <w:rPr>
          <w:rFonts w:ascii="Arial" w:eastAsia="Ecofont Vera Sans" w:hAnsi="Arial" w:cs="Arial"/>
          <w:color w:val="000000"/>
          <w:sz w:val="25"/>
          <w:szCs w:val="25"/>
          <w:u w:val="single"/>
          <w:shd w:val="clear" w:color="auto" w:fill="FFFFFF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  <w:u w:val="single"/>
          <w:shd w:val="clear" w:color="auto" w:fill="FFFFFF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PRESTAÇÃO</w:t>
      </w:r>
      <w:r w:rsidRPr="00966C60">
        <w:rPr>
          <w:rFonts w:ascii="Arial" w:eastAsia="Ecofont Vera Sans" w:hAnsi="Arial" w:cs="Arial"/>
          <w:color w:val="000000"/>
          <w:sz w:val="25"/>
          <w:szCs w:val="25"/>
          <w:u w:val="single"/>
          <w:shd w:val="clear" w:color="auto" w:fill="FFFFFF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DOS</w:t>
      </w:r>
      <w:r w:rsidRPr="00966C60">
        <w:rPr>
          <w:rFonts w:ascii="Arial" w:eastAsia="Ecofont Vera Sans" w:hAnsi="Arial" w:cs="Arial"/>
          <w:color w:val="000000"/>
          <w:sz w:val="25"/>
          <w:szCs w:val="25"/>
          <w:u w:val="single"/>
          <w:shd w:val="clear" w:color="auto" w:fill="FFFFFF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SERVIÇOS</w:t>
      </w:r>
      <w:r w:rsidR="002A223D"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:</w:t>
      </w:r>
    </w:p>
    <w:p w:rsidR="00603C94" w:rsidRPr="00966C60" w:rsidRDefault="00603C94" w:rsidP="00BF14DB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serviços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previstos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="00292209" w:rsidRPr="00966C60">
        <w:rPr>
          <w:rFonts w:ascii="Arial" w:eastAsia="Ecofont Vera Sans" w:hAnsi="Arial" w:cs="Arial"/>
          <w:color w:val="000000"/>
          <w:sz w:val="25"/>
          <w:szCs w:val="25"/>
        </w:rPr>
        <w:t>reparo mecânico, elétrico, lanternagem ou funilaria e pintura</w:t>
      </w:r>
      <w:r w:rsidRPr="00966C60">
        <w:rPr>
          <w:rFonts w:ascii="Arial" w:hAnsi="Arial" w:cs="Arial"/>
          <w:color w:val="000000"/>
          <w:sz w:val="25"/>
          <w:szCs w:val="25"/>
        </w:rPr>
        <w:t>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que </w:t>
      </w:r>
      <w:r w:rsidRPr="00966C60">
        <w:rPr>
          <w:rFonts w:ascii="Arial" w:hAnsi="Arial" w:cs="Arial"/>
          <w:color w:val="000000"/>
          <w:sz w:val="25"/>
          <w:szCs w:val="25"/>
        </w:rPr>
        <w:t>serão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executados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no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="006C4316" w:rsidRPr="00966C60">
        <w:rPr>
          <w:rFonts w:ascii="Arial" w:hAnsi="Arial" w:cs="Arial"/>
          <w:color w:val="000000"/>
          <w:sz w:val="25"/>
          <w:szCs w:val="25"/>
        </w:rPr>
        <w:t>veículo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="006F60D6" w:rsidRPr="00966C60">
        <w:rPr>
          <w:rFonts w:ascii="Arial" w:eastAsia="Ecofont Vera Sans" w:hAnsi="Arial" w:cs="Arial"/>
          <w:color w:val="000000"/>
          <w:sz w:val="25"/>
          <w:szCs w:val="25"/>
        </w:rPr>
        <w:t>objeto</w:t>
      </w:r>
      <w:r w:rsidR="006C4316"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presente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termo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referência,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deverão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realizados,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preferencialmente,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instalações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CONTRATADA,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conforme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discriminado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abaixo:</w:t>
      </w:r>
    </w:p>
    <w:p w:rsidR="00603C94" w:rsidRPr="00966C60" w:rsidRDefault="00603C94" w:rsidP="0054544E">
      <w:pPr>
        <w:numPr>
          <w:ilvl w:val="2"/>
          <w:numId w:val="9"/>
        </w:numPr>
        <w:suppressAutoHyphens/>
        <w:spacing w:after="36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Os Serviços deverão ser executados com base nos parâmetros mínimos a seguir estabelecidos:</w:t>
      </w:r>
    </w:p>
    <w:p w:rsidR="00603C94" w:rsidRPr="00966C60" w:rsidRDefault="00603C94" w:rsidP="00DB2D06">
      <w:pPr>
        <w:numPr>
          <w:ilvl w:val="0"/>
          <w:numId w:val="18"/>
        </w:numPr>
        <w:spacing w:after="360"/>
        <w:ind w:left="567"/>
        <w:jc w:val="both"/>
        <w:rPr>
          <w:rFonts w:ascii="Arial" w:eastAsia="Ecofont Vera Sans" w:hAnsi="Arial" w:cs="Arial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CONTRATADA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deverá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dispor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local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devidamente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adequado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para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guarda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veículos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destinados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conserto.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local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destinado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estacionamento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veículos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CONTRATANTE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precisa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coberto,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limpo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fechado,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iluminação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adequada,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livre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chuva,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vento,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poeira,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granizo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demais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intempéries.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Também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="006F60D6" w:rsidRPr="00966C60">
        <w:rPr>
          <w:rFonts w:ascii="Arial" w:eastAsia="Ecofont Vera Sans" w:hAnsi="Arial" w:cs="Arial"/>
          <w:color w:val="000000"/>
          <w:sz w:val="25"/>
          <w:szCs w:val="25"/>
        </w:rPr>
        <w:t>é ne</w:t>
      </w:r>
      <w:r w:rsidR="00840B89" w:rsidRPr="00966C60">
        <w:rPr>
          <w:rFonts w:ascii="Arial" w:eastAsia="Ecofont Vera Sans" w:hAnsi="Arial" w:cs="Arial"/>
          <w:color w:val="000000"/>
          <w:sz w:val="25"/>
          <w:szCs w:val="25"/>
        </w:rPr>
        <w:t>ce</w:t>
      </w:r>
      <w:r w:rsidR="006F60D6" w:rsidRPr="00966C60">
        <w:rPr>
          <w:rFonts w:ascii="Arial" w:eastAsia="Ecofont Vera Sans" w:hAnsi="Arial" w:cs="Arial"/>
          <w:color w:val="000000"/>
          <w:sz w:val="25"/>
          <w:szCs w:val="25"/>
        </w:rPr>
        <w:t>ssário que a CONTRATADA restrinja o acesso do público externo ao local</w:t>
      </w:r>
      <w:r w:rsidRPr="00966C60">
        <w:rPr>
          <w:rFonts w:ascii="Arial" w:hAnsi="Arial" w:cs="Arial"/>
          <w:color w:val="000000"/>
          <w:sz w:val="25"/>
          <w:szCs w:val="25"/>
        </w:rPr>
        <w:t>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modo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ofereça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segurança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ao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="00504D4C" w:rsidRPr="00966C60">
        <w:rPr>
          <w:rFonts w:ascii="Arial" w:hAnsi="Arial" w:cs="Arial"/>
          <w:color w:val="000000"/>
          <w:sz w:val="25"/>
          <w:szCs w:val="25"/>
        </w:rPr>
        <w:t>veículo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seus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="00504D4C" w:rsidRPr="00966C60">
        <w:rPr>
          <w:rFonts w:ascii="Arial" w:hAnsi="Arial" w:cs="Arial"/>
          <w:sz w:val="25"/>
          <w:szCs w:val="25"/>
        </w:rPr>
        <w:t>componentes</w:t>
      </w:r>
      <w:r w:rsidRPr="00966C60">
        <w:rPr>
          <w:rFonts w:ascii="Arial" w:hAnsi="Arial" w:cs="Arial"/>
          <w:sz w:val="25"/>
          <w:szCs w:val="25"/>
        </w:rPr>
        <w:t>;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</w:p>
    <w:p w:rsidR="00603C94" w:rsidRPr="00966C60" w:rsidRDefault="00603C94" w:rsidP="00DB2D06">
      <w:pPr>
        <w:numPr>
          <w:ilvl w:val="0"/>
          <w:numId w:val="18"/>
        </w:numPr>
        <w:spacing w:after="360"/>
        <w:ind w:left="567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 xml:space="preserve">Durante o período 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 xml:space="preserve">em </w:t>
      </w:r>
      <w:r w:rsidRPr="00966C60">
        <w:rPr>
          <w:rFonts w:ascii="Arial" w:hAnsi="Arial" w:cs="Arial"/>
          <w:color w:val="000000"/>
          <w:sz w:val="25"/>
          <w:szCs w:val="25"/>
        </w:rPr>
        <w:t>que estiver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em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nas dependências da CONTRATADA, os veículos deverão ficar devidamente guardados, sendo mantidos com seus pneus calibrados e seus vidros, portas e capô fechados, sendo que qualquer dano/prejuízo sofrido pelo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s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veículo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s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ou seus acessórios, seja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m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produzido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s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de forma voluntária ou involuntária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,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</w:t>
      </w:r>
      <w:r w:rsidR="00B91159" w:rsidRPr="00966C60">
        <w:rPr>
          <w:rFonts w:ascii="Arial" w:hAnsi="Arial" w:cs="Arial"/>
          <w:color w:val="000000"/>
          <w:sz w:val="25"/>
          <w:szCs w:val="25"/>
        </w:rPr>
        <w:t>ou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em função de </w:t>
      </w:r>
      <w:r w:rsidR="00B91159" w:rsidRPr="00966C60">
        <w:rPr>
          <w:rFonts w:ascii="Arial" w:hAnsi="Arial" w:cs="Arial"/>
          <w:color w:val="000000"/>
          <w:sz w:val="25"/>
          <w:szCs w:val="25"/>
        </w:rPr>
        <w:t>furto/roubo ou, ainda,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 xml:space="preserve"> em razão de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avarias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</w:t>
      </w:r>
      <w:r w:rsidR="00B91159" w:rsidRPr="00966C60">
        <w:rPr>
          <w:rFonts w:ascii="Arial" w:hAnsi="Arial" w:cs="Arial"/>
          <w:color w:val="000000"/>
          <w:sz w:val="25"/>
          <w:szCs w:val="25"/>
        </w:rPr>
        <w:t>produzid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a</w:t>
      </w:r>
      <w:r w:rsidR="00B91159" w:rsidRPr="00966C60">
        <w:rPr>
          <w:rFonts w:ascii="Arial" w:hAnsi="Arial" w:cs="Arial"/>
          <w:color w:val="000000"/>
          <w:sz w:val="25"/>
          <w:szCs w:val="25"/>
        </w:rPr>
        <w:t xml:space="preserve">s </w:t>
      </w:r>
      <w:r w:rsidRPr="00966C60">
        <w:rPr>
          <w:rFonts w:ascii="Arial" w:hAnsi="Arial" w:cs="Arial"/>
          <w:color w:val="000000"/>
          <w:sz w:val="25"/>
          <w:szCs w:val="25"/>
        </w:rPr>
        <w:t>pela CONTRATADA</w:t>
      </w:r>
      <w:r w:rsidR="00B91159" w:rsidRPr="00966C60">
        <w:rPr>
          <w:rFonts w:ascii="Arial" w:hAnsi="Arial" w:cs="Arial"/>
          <w:color w:val="000000"/>
          <w:sz w:val="25"/>
          <w:szCs w:val="25"/>
        </w:rPr>
        <w:t xml:space="preserve"> serão de inteira responsabilidade desta,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sem ônus para a CONTRATANTE;</w:t>
      </w:r>
    </w:p>
    <w:p w:rsidR="00603C94" w:rsidRPr="00966C60" w:rsidRDefault="00603C94" w:rsidP="00DB2D06">
      <w:pPr>
        <w:numPr>
          <w:ilvl w:val="0"/>
          <w:numId w:val="18"/>
        </w:numPr>
        <w:spacing w:after="360"/>
        <w:ind w:left="567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lastRenderedPageBreak/>
        <w:t>A CONTRATADA deverá manter e utilizar, sem qualquer ônus adicional para a CONTRATANTE todos os materiais, utensílios, ferramental completo, equipamentos apropriados para diagnóstico (softwares, máquinas de testes, etc</w:t>
      </w:r>
      <w:r w:rsidR="00B91159" w:rsidRPr="00966C60">
        <w:rPr>
          <w:rFonts w:ascii="Arial" w:hAnsi="Arial" w:cs="Arial"/>
          <w:color w:val="000000"/>
          <w:sz w:val="25"/>
          <w:szCs w:val="25"/>
        </w:rPr>
        <w:t>.</w:t>
      </w:r>
      <w:r w:rsidRPr="00966C60">
        <w:rPr>
          <w:rFonts w:ascii="Arial" w:hAnsi="Arial" w:cs="Arial"/>
          <w:color w:val="000000"/>
          <w:sz w:val="25"/>
          <w:szCs w:val="25"/>
        </w:rPr>
        <w:t>) e equipamentos em geral compatíveis com os veículos relacionados, necessários à completa realização dos serviços além dos constantes no Item 8 deste Termo;</w:t>
      </w:r>
    </w:p>
    <w:p w:rsidR="00603C94" w:rsidRPr="00966C60" w:rsidRDefault="00603C94" w:rsidP="00DB2D06">
      <w:pPr>
        <w:numPr>
          <w:ilvl w:val="0"/>
          <w:numId w:val="18"/>
        </w:numPr>
        <w:spacing w:after="360"/>
        <w:ind w:left="567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Na restituição do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s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veículo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s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à CONTRATANTE, na condição de consertado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s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, a CONTRATADA deverá entregar todas as peças substituídas ou inutilizadas no conserto devidamente protegidas de qualquer resíduo de lubrificantes e acondicionadas </w:t>
      </w:r>
      <w:r w:rsidR="00B91159" w:rsidRPr="00966C60">
        <w:rPr>
          <w:rFonts w:ascii="Arial" w:hAnsi="Arial" w:cs="Arial"/>
          <w:color w:val="000000"/>
          <w:sz w:val="25"/>
          <w:szCs w:val="25"/>
        </w:rPr>
        <w:t>n</w:t>
      </w:r>
      <w:r w:rsidRPr="00966C60">
        <w:rPr>
          <w:rFonts w:ascii="Arial" w:hAnsi="Arial" w:cs="Arial"/>
          <w:color w:val="000000"/>
          <w:sz w:val="25"/>
          <w:szCs w:val="25"/>
        </w:rPr>
        <w:t>as embalagens das peças novas instaladas no veículo;</w:t>
      </w:r>
    </w:p>
    <w:p w:rsidR="00603C94" w:rsidRPr="00966C60" w:rsidRDefault="00603C94" w:rsidP="00DB2D06">
      <w:pPr>
        <w:numPr>
          <w:ilvl w:val="0"/>
          <w:numId w:val="18"/>
        </w:numPr>
        <w:spacing w:after="360"/>
        <w:ind w:left="567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Caso a CONTRATADA não seja empresa concessionária da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s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marca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s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dos veículos a serem consertados, 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 xml:space="preserve">esta 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deverá fornecer cópia da nota fiscal de compra das peças utilizadas no conserto, sempre que 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houver solici</w:t>
      </w:r>
      <w:r w:rsidR="00020861" w:rsidRPr="00966C60">
        <w:rPr>
          <w:rFonts w:ascii="Arial" w:hAnsi="Arial" w:cs="Arial"/>
          <w:color w:val="000000"/>
          <w:sz w:val="25"/>
          <w:szCs w:val="25"/>
        </w:rPr>
        <w:t>t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ação por parte da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CONTRATANTE, a</w:t>
      </w:r>
      <w:r w:rsidR="00B91159" w:rsidRPr="00966C60">
        <w:rPr>
          <w:rFonts w:ascii="Arial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fim de comprovar a procedência d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estas</w:t>
      </w:r>
      <w:r w:rsidRPr="00966C60">
        <w:rPr>
          <w:rFonts w:ascii="Arial" w:hAnsi="Arial" w:cs="Arial"/>
          <w:color w:val="000000"/>
          <w:sz w:val="25"/>
          <w:szCs w:val="25"/>
        </w:rPr>
        <w:t>;</w:t>
      </w:r>
    </w:p>
    <w:p w:rsidR="00603C94" w:rsidRPr="00966C60" w:rsidRDefault="00603C94" w:rsidP="00DB2D06">
      <w:pPr>
        <w:numPr>
          <w:ilvl w:val="0"/>
          <w:numId w:val="18"/>
        </w:numPr>
        <w:spacing w:after="360"/>
        <w:ind w:left="567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 xml:space="preserve">Em função das características dos serviços de manutenção, 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em que há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possibilidade de surgirem demandas antes desconhecidas quando 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forem desmontados os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veículos, peças que inicialmente não foram relacionadas na planilha de custos poderão ser incluídas no conserto para a perfeita reparação do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s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veículo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s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, desde que 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haja autorização por parte da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CONTRATANTE. Nesta situação, 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 xml:space="preserve">portanto, </w:t>
      </w:r>
      <w:r w:rsidRPr="00966C60">
        <w:rPr>
          <w:rFonts w:ascii="Arial" w:hAnsi="Arial" w:cs="Arial"/>
          <w:color w:val="000000"/>
          <w:sz w:val="25"/>
          <w:szCs w:val="25"/>
        </w:rPr>
        <w:t>a CONTRATANTE poderá autorizar a colocação de outra</w:t>
      </w:r>
      <w:r w:rsidR="00B91159" w:rsidRPr="00966C60">
        <w:rPr>
          <w:rFonts w:ascii="Arial" w:hAnsi="Arial" w:cs="Arial"/>
          <w:color w:val="000000"/>
          <w:sz w:val="25"/>
          <w:szCs w:val="25"/>
        </w:rPr>
        <w:t>(</w:t>
      </w:r>
      <w:r w:rsidRPr="00966C60">
        <w:rPr>
          <w:rFonts w:ascii="Arial" w:hAnsi="Arial" w:cs="Arial"/>
          <w:color w:val="000000"/>
          <w:sz w:val="25"/>
          <w:szCs w:val="25"/>
        </w:rPr>
        <w:t>s</w:t>
      </w:r>
      <w:r w:rsidR="00B91159" w:rsidRPr="00966C60">
        <w:rPr>
          <w:rFonts w:ascii="Arial" w:hAnsi="Arial" w:cs="Arial"/>
          <w:color w:val="000000"/>
          <w:sz w:val="25"/>
          <w:szCs w:val="25"/>
        </w:rPr>
        <w:t>)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peça</w:t>
      </w:r>
      <w:r w:rsidR="00B91159" w:rsidRPr="00966C60">
        <w:rPr>
          <w:rFonts w:ascii="Arial" w:hAnsi="Arial" w:cs="Arial"/>
          <w:color w:val="000000"/>
          <w:sz w:val="25"/>
          <w:szCs w:val="25"/>
        </w:rPr>
        <w:t>(</w:t>
      </w:r>
      <w:r w:rsidRPr="00966C60">
        <w:rPr>
          <w:rFonts w:ascii="Arial" w:hAnsi="Arial" w:cs="Arial"/>
          <w:color w:val="000000"/>
          <w:sz w:val="25"/>
          <w:szCs w:val="25"/>
        </w:rPr>
        <w:t>s</w:t>
      </w:r>
      <w:r w:rsidR="00B91159" w:rsidRPr="00966C60">
        <w:rPr>
          <w:rFonts w:ascii="Arial" w:hAnsi="Arial" w:cs="Arial"/>
          <w:color w:val="000000"/>
          <w:sz w:val="25"/>
          <w:szCs w:val="25"/>
        </w:rPr>
        <w:t>), desde que tenha(m)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relação direta com o dano causado no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(s)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veículo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(s)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em decorrência do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(s)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acidente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(s)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de trânsito.</w:t>
      </w:r>
    </w:p>
    <w:p w:rsidR="00603C94" w:rsidRPr="00966C60" w:rsidRDefault="00603C94" w:rsidP="00DB2D06">
      <w:pPr>
        <w:numPr>
          <w:ilvl w:val="0"/>
          <w:numId w:val="18"/>
        </w:numPr>
        <w:spacing w:after="360"/>
        <w:ind w:left="567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Para subsidiar a decisão da CONTRATANTE, a CONTRATADA deverá emitir parecer técnico comprova</w:t>
      </w:r>
      <w:r w:rsidR="00B91159" w:rsidRPr="00966C60">
        <w:rPr>
          <w:rFonts w:ascii="Arial" w:hAnsi="Arial" w:cs="Arial"/>
          <w:color w:val="000000"/>
          <w:sz w:val="25"/>
          <w:szCs w:val="25"/>
        </w:rPr>
        <w:t>n</w:t>
      </w:r>
      <w:r w:rsidRPr="00966C60">
        <w:rPr>
          <w:rFonts w:ascii="Arial" w:hAnsi="Arial" w:cs="Arial"/>
          <w:color w:val="000000"/>
          <w:sz w:val="25"/>
          <w:szCs w:val="25"/>
        </w:rPr>
        <w:t>do a necessidade da reposição de peça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(s)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anteriormente não relacionada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(s)</w:t>
      </w:r>
      <w:r w:rsidRPr="00966C60">
        <w:rPr>
          <w:rFonts w:ascii="Arial" w:hAnsi="Arial" w:cs="Arial"/>
          <w:color w:val="000000"/>
          <w:sz w:val="25"/>
          <w:szCs w:val="25"/>
        </w:rPr>
        <w:t>, juntamente com o orçamento complementar, mantendo os mesmos descontos oferecidos na licitação com base no valor sugerido no catálogo de peças da montadora e no caso do serviço, o mesmo valor para a mão de obra/hora;</w:t>
      </w:r>
    </w:p>
    <w:p w:rsidR="00603C94" w:rsidRPr="00966C60" w:rsidRDefault="00603C94" w:rsidP="00DB2D06">
      <w:pPr>
        <w:numPr>
          <w:ilvl w:val="0"/>
          <w:numId w:val="18"/>
        </w:numPr>
        <w:spacing w:after="360"/>
        <w:ind w:left="567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 xml:space="preserve">A emissão dos documentos </w:t>
      </w:r>
      <w:r w:rsidR="00B91159" w:rsidRPr="00966C60">
        <w:rPr>
          <w:rFonts w:ascii="Arial" w:hAnsi="Arial" w:cs="Arial"/>
          <w:color w:val="000000"/>
          <w:sz w:val="25"/>
          <w:szCs w:val="25"/>
        </w:rPr>
        <w:t xml:space="preserve">de 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que tratam a alínea anterior não implicarão em ônus para a CONTRATANTE e, sempre que possível e necessário for, deverão ser emitidos com base na peça ou sistema desmontado, a fim </w:t>
      </w:r>
      <w:r w:rsidR="00B91159" w:rsidRPr="00966C60">
        <w:rPr>
          <w:rFonts w:ascii="Arial" w:hAnsi="Arial" w:cs="Arial"/>
          <w:color w:val="000000"/>
          <w:sz w:val="25"/>
          <w:szCs w:val="25"/>
        </w:rPr>
        <w:t xml:space="preserve">de demonstrar que o(s) </w:t>
      </w:r>
      <w:r w:rsidRPr="00966C60">
        <w:rPr>
          <w:rFonts w:ascii="Arial" w:hAnsi="Arial" w:cs="Arial"/>
          <w:color w:val="000000"/>
          <w:sz w:val="25"/>
          <w:szCs w:val="25"/>
        </w:rPr>
        <w:t>defeito(s) apresentado(s) no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(</w:t>
      </w:r>
      <w:r w:rsidRPr="00966C60">
        <w:rPr>
          <w:rFonts w:ascii="Arial" w:hAnsi="Arial" w:cs="Arial"/>
          <w:color w:val="000000"/>
          <w:sz w:val="25"/>
          <w:szCs w:val="25"/>
        </w:rPr>
        <w:t>s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)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referido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(</w:t>
      </w:r>
      <w:r w:rsidRPr="00966C60">
        <w:rPr>
          <w:rFonts w:ascii="Arial" w:hAnsi="Arial" w:cs="Arial"/>
          <w:color w:val="000000"/>
          <w:sz w:val="25"/>
          <w:szCs w:val="25"/>
        </w:rPr>
        <w:t>s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)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conjunto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(</w:t>
      </w:r>
      <w:r w:rsidRPr="00966C60">
        <w:rPr>
          <w:rFonts w:ascii="Arial" w:hAnsi="Arial" w:cs="Arial"/>
          <w:color w:val="000000"/>
          <w:sz w:val="25"/>
          <w:szCs w:val="25"/>
        </w:rPr>
        <w:t>s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)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fo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i(fo</w:t>
      </w:r>
      <w:r w:rsidRPr="00966C60">
        <w:rPr>
          <w:rFonts w:ascii="Arial" w:hAnsi="Arial" w:cs="Arial"/>
          <w:color w:val="000000"/>
          <w:sz w:val="25"/>
          <w:szCs w:val="25"/>
        </w:rPr>
        <w:t>ram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)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em decorrência do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(s)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acidente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(s)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de Trânsito. </w:t>
      </w:r>
    </w:p>
    <w:p w:rsidR="00603C94" w:rsidRPr="00966C60" w:rsidRDefault="00603C94" w:rsidP="00DB2D06">
      <w:pPr>
        <w:numPr>
          <w:ilvl w:val="0"/>
          <w:numId w:val="18"/>
        </w:numPr>
        <w:spacing w:after="360"/>
        <w:ind w:left="567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Caso seja indeferid</w:t>
      </w:r>
      <w:r w:rsidR="00B91159"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a colocação da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(</w:t>
      </w:r>
      <w:r w:rsidRPr="00966C60">
        <w:rPr>
          <w:rFonts w:ascii="Arial" w:hAnsi="Arial" w:cs="Arial"/>
          <w:color w:val="000000"/>
          <w:sz w:val="25"/>
          <w:szCs w:val="25"/>
        </w:rPr>
        <w:t>s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)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peça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(</w:t>
      </w:r>
      <w:r w:rsidRPr="00966C60">
        <w:rPr>
          <w:rFonts w:ascii="Arial" w:hAnsi="Arial" w:cs="Arial"/>
          <w:color w:val="000000"/>
          <w:sz w:val="25"/>
          <w:szCs w:val="25"/>
        </w:rPr>
        <w:t>s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)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adiciona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l(</w:t>
      </w:r>
      <w:r w:rsidRPr="00966C60">
        <w:rPr>
          <w:rFonts w:ascii="Arial" w:hAnsi="Arial" w:cs="Arial"/>
          <w:color w:val="000000"/>
          <w:sz w:val="25"/>
          <w:szCs w:val="25"/>
        </w:rPr>
        <w:t>is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)</w:t>
      </w:r>
      <w:r w:rsidRPr="00966C60">
        <w:rPr>
          <w:rFonts w:ascii="Arial" w:hAnsi="Arial" w:cs="Arial"/>
          <w:color w:val="000000"/>
          <w:sz w:val="25"/>
          <w:szCs w:val="25"/>
        </w:rPr>
        <w:t>, a CONTRA</w:t>
      </w:r>
      <w:r w:rsidR="00ED2578" w:rsidRPr="00966C60">
        <w:rPr>
          <w:rFonts w:ascii="Arial" w:hAnsi="Arial" w:cs="Arial"/>
          <w:color w:val="000000"/>
          <w:sz w:val="25"/>
          <w:szCs w:val="25"/>
        </w:rPr>
        <w:t>TA</w:t>
      </w:r>
      <w:r w:rsidRPr="00966C60">
        <w:rPr>
          <w:rFonts w:ascii="Arial" w:hAnsi="Arial" w:cs="Arial"/>
          <w:color w:val="000000"/>
          <w:sz w:val="25"/>
          <w:szCs w:val="25"/>
        </w:rPr>
        <w:t>DA deverá remontar a(s) peça(s) ou sistema(s) sem a cobrança adicional à CONTRATANTE;</w:t>
      </w:r>
    </w:p>
    <w:p w:rsidR="00603C94" w:rsidRPr="00966C60" w:rsidRDefault="00603C94" w:rsidP="00DB2D06">
      <w:pPr>
        <w:numPr>
          <w:ilvl w:val="0"/>
          <w:numId w:val="18"/>
        </w:numPr>
        <w:spacing w:after="360"/>
        <w:ind w:left="567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A CONTRATANTE terá 5</w:t>
      </w:r>
      <w:r w:rsidR="00B91159" w:rsidRPr="00966C60">
        <w:rPr>
          <w:rFonts w:ascii="Arial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(cinco) dias úteis para aprovar ou não a inclusão d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nova(s) peça(s) após recebimento do parecer técnico e orçamento complementar. Neste período</w:t>
      </w:r>
      <w:r w:rsidR="00B91159" w:rsidRPr="00966C60">
        <w:rPr>
          <w:rFonts w:ascii="Arial" w:hAnsi="Arial" w:cs="Arial"/>
          <w:color w:val="000000"/>
          <w:sz w:val="25"/>
          <w:szCs w:val="25"/>
        </w:rPr>
        <w:t>,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o prazo de entrega ficará suspenso até a notificação da CONTRATADA sobre a solicitação;</w:t>
      </w:r>
    </w:p>
    <w:p w:rsidR="00603C94" w:rsidRPr="00966C60" w:rsidRDefault="00603C94" w:rsidP="00DB2D06">
      <w:pPr>
        <w:numPr>
          <w:ilvl w:val="0"/>
          <w:numId w:val="18"/>
        </w:numPr>
        <w:spacing w:after="360"/>
        <w:ind w:left="567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lastRenderedPageBreak/>
        <w:t>Na emissão do orçamento complementar, a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(</w:t>
      </w:r>
      <w:r w:rsidRPr="00966C60">
        <w:rPr>
          <w:rFonts w:ascii="Arial" w:hAnsi="Arial" w:cs="Arial"/>
          <w:color w:val="000000"/>
          <w:sz w:val="25"/>
          <w:szCs w:val="25"/>
        </w:rPr>
        <w:t>s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)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peça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(</w:t>
      </w:r>
      <w:r w:rsidRPr="00966C60">
        <w:rPr>
          <w:rFonts w:ascii="Arial" w:hAnsi="Arial" w:cs="Arial"/>
          <w:color w:val="000000"/>
          <w:sz w:val="25"/>
          <w:szCs w:val="25"/>
        </w:rPr>
        <w:t>s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)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a ser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(</w:t>
      </w:r>
      <w:r w:rsidRPr="00966C60">
        <w:rPr>
          <w:rFonts w:ascii="Arial" w:hAnsi="Arial" w:cs="Arial"/>
          <w:color w:val="000000"/>
          <w:sz w:val="25"/>
          <w:szCs w:val="25"/>
        </w:rPr>
        <w:t>em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)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cotada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(</w:t>
      </w:r>
      <w:r w:rsidRPr="00966C60">
        <w:rPr>
          <w:rFonts w:ascii="Arial" w:hAnsi="Arial" w:cs="Arial"/>
          <w:color w:val="000000"/>
          <w:sz w:val="25"/>
          <w:szCs w:val="25"/>
        </w:rPr>
        <w:t>s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)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deve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(</w:t>
      </w:r>
      <w:r w:rsidRPr="00966C60">
        <w:rPr>
          <w:rFonts w:ascii="Arial" w:hAnsi="Arial" w:cs="Arial"/>
          <w:color w:val="000000"/>
          <w:sz w:val="25"/>
          <w:szCs w:val="25"/>
        </w:rPr>
        <w:t>m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)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estar de acordo com o código e descrição e preço sugerido pelos fabricantes dos veículos. Em relação aos serviços, esses devem ser descritos constando o quantitativo de horas necessárias para a sua execução multiplicando-se esse quantitativo de horas pelo valor da mão de obra /hora prevista na proposta, a fim de obter o valor final. Os valores apresentados deverão estar de acordo com o valor de mercado em conformidade com o tipo de serviço executado;</w:t>
      </w:r>
    </w:p>
    <w:p w:rsidR="00603C94" w:rsidRPr="00B52F85" w:rsidRDefault="00B91159" w:rsidP="00DB2D06">
      <w:pPr>
        <w:numPr>
          <w:ilvl w:val="0"/>
          <w:numId w:val="18"/>
        </w:numPr>
        <w:spacing w:after="360"/>
        <w:ind w:left="567"/>
        <w:jc w:val="both"/>
        <w:rPr>
          <w:rFonts w:ascii="Arial" w:hAnsi="Arial" w:cs="Arial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="00603C94" w:rsidRPr="00966C60">
        <w:rPr>
          <w:rFonts w:ascii="Arial" w:hAnsi="Arial" w:cs="Arial"/>
          <w:color w:val="000000"/>
          <w:sz w:val="25"/>
          <w:szCs w:val="25"/>
        </w:rPr>
        <w:t xml:space="preserve"> </w:t>
      </w:r>
      <w:r w:rsidR="00D938C9" w:rsidRPr="00966C60">
        <w:rPr>
          <w:rFonts w:ascii="Arial" w:hAnsi="Arial" w:cs="Arial"/>
          <w:color w:val="000000"/>
          <w:sz w:val="25"/>
          <w:szCs w:val="25"/>
        </w:rPr>
        <w:t>pintura d</w:t>
      </w:r>
      <w:r w:rsidR="00603C94" w:rsidRPr="00966C60">
        <w:rPr>
          <w:rFonts w:ascii="Arial" w:hAnsi="Arial" w:cs="Arial"/>
          <w:color w:val="000000"/>
          <w:sz w:val="25"/>
          <w:szCs w:val="25"/>
        </w:rPr>
        <w:t>everá se</w:t>
      </w:r>
      <w:r w:rsidRPr="00966C60">
        <w:rPr>
          <w:rFonts w:ascii="Arial" w:hAnsi="Arial" w:cs="Arial"/>
          <w:color w:val="000000"/>
          <w:sz w:val="25"/>
          <w:szCs w:val="25"/>
        </w:rPr>
        <w:t>guir</w:t>
      </w:r>
      <w:r w:rsidR="00603C94" w:rsidRPr="00966C60">
        <w:rPr>
          <w:rFonts w:ascii="Arial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 mesmo padrão da constante do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s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veículo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>s</w:t>
      </w:r>
      <w:r w:rsidR="00BF14DB" w:rsidRPr="00966C60">
        <w:rPr>
          <w:rFonts w:ascii="Arial" w:hAnsi="Arial" w:cs="Arial"/>
          <w:color w:val="000000"/>
          <w:sz w:val="25"/>
          <w:szCs w:val="25"/>
        </w:rPr>
        <w:t xml:space="preserve"> objeto do presente Termo de Referência</w:t>
      </w:r>
      <w:r w:rsidRPr="00966C60">
        <w:rPr>
          <w:rFonts w:ascii="Arial" w:hAnsi="Arial" w:cs="Arial"/>
          <w:color w:val="000000"/>
          <w:sz w:val="25"/>
          <w:szCs w:val="25"/>
        </w:rPr>
        <w:t>, com relação à tonalidade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 xml:space="preserve"> (cor)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e qualidade</w:t>
      </w:r>
      <w:r w:rsidR="006F60D6" w:rsidRPr="00966C60">
        <w:rPr>
          <w:rFonts w:ascii="Arial" w:hAnsi="Arial" w:cs="Arial"/>
          <w:color w:val="000000"/>
          <w:sz w:val="25"/>
          <w:szCs w:val="25"/>
        </w:rPr>
        <w:t xml:space="preserve"> da tinta empregada na pintura original</w:t>
      </w:r>
      <w:r w:rsidR="001B006B" w:rsidRPr="00B52F85">
        <w:rPr>
          <w:rFonts w:ascii="Arial" w:hAnsi="Arial" w:cs="Arial"/>
          <w:sz w:val="25"/>
          <w:szCs w:val="25"/>
        </w:rPr>
        <w:t>, observadas as especificações de tinta e verniz recomendadas pelo fabricante.</w:t>
      </w:r>
    </w:p>
    <w:p w:rsidR="00603C94" w:rsidRPr="00966C60" w:rsidRDefault="00603C94" w:rsidP="00504D4C">
      <w:pPr>
        <w:numPr>
          <w:ilvl w:val="0"/>
          <w:numId w:val="9"/>
        </w:numPr>
        <w:suppressAutoHyphens/>
        <w:spacing w:after="360"/>
        <w:jc w:val="both"/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</w:pPr>
      <w:r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D</w:t>
      </w:r>
      <w:r w:rsidR="00666CEA"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A RELAÇÃO D</w:t>
      </w:r>
      <w:r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EMANDA</w:t>
      </w:r>
      <w:r w:rsidRPr="00966C60">
        <w:rPr>
          <w:rFonts w:ascii="Arial" w:eastAsia="Ecofont Vera Sans" w:hAnsi="Arial" w:cs="Arial"/>
          <w:color w:val="000000"/>
          <w:sz w:val="25"/>
          <w:szCs w:val="25"/>
          <w:u w:val="single"/>
          <w:shd w:val="clear" w:color="auto" w:fill="FFFFFF"/>
        </w:rPr>
        <w:t xml:space="preserve"> </w:t>
      </w:r>
      <w:r w:rsidR="00666CEA" w:rsidRPr="00966C60">
        <w:rPr>
          <w:rFonts w:ascii="Arial" w:eastAsia="Ecofont Vera Sans" w:hAnsi="Arial" w:cs="Arial"/>
          <w:color w:val="000000"/>
          <w:sz w:val="25"/>
          <w:szCs w:val="25"/>
          <w:u w:val="single"/>
          <w:shd w:val="clear" w:color="auto" w:fill="FFFFFF"/>
        </w:rPr>
        <w:t>X QUANTIDADE</w:t>
      </w:r>
      <w:r w:rsidR="00F004E3" w:rsidRPr="00966C60">
        <w:rPr>
          <w:rFonts w:ascii="Arial" w:eastAsia="Ecofont Vera Sans" w:hAnsi="Arial" w:cs="Arial"/>
          <w:color w:val="000000"/>
          <w:sz w:val="25"/>
          <w:szCs w:val="25"/>
          <w:u w:val="single"/>
          <w:shd w:val="clear" w:color="auto" w:fill="FFFFFF"/>
        </w:rPr>
        <w:t>:</w:t>
      </w:r>
    </w:p>
    <w:p w:rsidR="00666CEA" w:rsidRPr="00966C60" w:rsidRDefault="00666CEA" w:rsidP="00077029">
      <w:pPr>
        <w:spacing w:after="360"/>
        <w:ind w:firstLine="708"/>
        <w:jc w:val="both"/>
        <w:rPr>
          <w:rFonts w:ascii="Arial" w:hAnsi="Arial" w:cs="Arial"/>
          <w:sz w:val="25"/>
          <w:szCs w:val="25"/>
        </w:rPr>
      </w:pPr>
      <w:r w:rsidRPr="00966C60">
        <w:rPr>
          <w:rFonts w:ascii="Arial" w:hAnsi="Arial" w:cs="Arial"/>
          <w:b/>
          <w:sz w:val="25"/>
          <w:szCs w:val="25"/>
        </w:rPr>
        <w:t xml:space="preserve">4.1 </w:t>
      </w:r>
      <w:r w:rsidR="00F542E5" w:rsidRPr="00966C60">
        <w:rPr>
          <w:rFonts w:ascii="Arial" w:hAnsi="Arial" w:cs="Arial"/>
          <w:sz w:val="25"/>
          <w:szCs w:val="25"/>
        </w:rPr>
        <w:t>O</w:t>
      </w:r>
      <w:r w:rsidRPr="00966C60">
        <w:rPr>
          <w:rFonts w:ascii="Arial" w:hAnsi="Arial" w:cs="Arial"/>
          <w:sz w:val="25"/>
          <w:szCs w:val="25"/>
        </w:rPr>
        <w:t xml:space="preserve"> presente Termo de Referência visa à recuperação de veículos</w:t>
      </w:r>
      <w:r w:rsidR="004017CC" w:rsidRPr="00966C60">
        <w:rPr>
          <w:rFonts w:ascii="Arial" w:hAnsi="Arial" w:cs="Arial"/>
          <w:sz w:val="25"/>
          <w:szCs w:val="25"/>
        </w:rPr>
        <w:t xml:space="preserve"> oficiais recuperáveis. Devido </w:t>
      </w:r>
      <w:r w:rsidRPr="00966C60">
        <w:rPr>
          <w:rFonts w:ascii="Arial" w:hAnsi="Arial" w:cs="Arial"/>
          <w:sz w:val="25"/>
          <w:szCs w:val="25"/>
        </w:rPr>
        <w:t xml:space="preserve">à imprevisibilidade </w:t>
      </w:r>
      <w:r w:rsidR="004017CC" w:rsidRPr="00966C60">
        <w:rPr>
          <w:rFonts w:ascii="Arial" w:hAnsi="Arial" w:cs="Arial"/>
          <w:sz w:val="25"/>
          <w:szCs w:val="25"/>
        </w:rPr>
        <w:t>na ocorrência de ac</w:t>
      </w:r>
      <w:r w:rsidR="00466C43" w:rsidRPr="00966C60">
        <w:rPr>
          <w:rFonts w:ascii="Arial" w:hAnsi="Arial" w:cs="Arial"/>
          <w:sz w:val="25"/>
          <w:szCs w:val="25"/>
        </w:rPr>
        <w:t>identes de trânsito</w:t>
      </w:r>
      <w:r w:rsidR="004017CC" w:rsidRPr="00966C60">
        <w:rPr>
          <w:rFonts w:ascii="Arial" w:hAnsi="Arial" w:cs="Arial"/>
          <w:sz w:val="25"/>
          <w:szCs w:val="25"/>
        </w:rPr>
        <w:t>,</w:t>
      </w:r>
      <w:r w:rsidR="00466C43" w:rsidRPr="00966C60">
        <w:rPr>
          <w:rFonts w:ascii="Arial" w:hAnsi="Arial" w:cs="Arial"/>
          <w:sz w:val="25"/>
          <w:szCs w:val="25"/>
        </w:rPr>
        <w:t xml:space="preserve"> não há como precisar o número de veículos a serem reparados em determinado exercício financeiro.</w:t>
      </w:r>
      <w:r w:rsidR="0033580D" w:rsidRPr="00966C60">
        <w:rPr>
          <w:rFonts w:ascii="Arial" w:hAnsi="Arial" w:cs="Arial"/>
          <w:sz w:val="25"/>
          <w:szCs w:val="25"/>
        </w:rPr>
        <w:t xml:space="preserve">  O que se pode afirmar com prec</w:t>
      </w:r>
      <w:r w:rsidR="00466C43" w:rsidRPr="00966C60">
        <w:rPr>
          <w:rFonts w:ascii="Arial" w:hAnsi="Arial" w:cs="Arial"/>
          <w:sz w:val="25"/>
          <w:szCs w:val="25"/>
        </w:rPr>
        <w:t xml:space="preserve">isão é que, no momento, existem quatro veículos oficiais </w:t>
      </w:r>
      <w:r w:rsidR="0033580D" w:rsidRPr="00966C60">
        <w:rPr>
          <w:rFonts w:ascii="Arial" w:hAnsi="Arial" w:cs="Arial"/>
          <w:sz w:val="25"/>
          <w:szCs w:val="25"/>
        </w:rPr>
        <w:t xml:space="preserve">acidentados </w:t>
      </w:r>
      <w:r w:rsidR="00B96142" w:rsidRPr="00966C60">
        <w:rPr>
          <w:rFonts w:ascii="Arial" w:hAnsi="Arial" w:cs="Arial"/>
          <w:sz w:val="25"/>
          <w:szCs w:val="25"/>
        </w:rPr>
        <w:t xml:space="preserve">com viabilidade de </w:t>
      </w:r>
      <w:r w:rsidR="0033580D" w:rsidRPr="00966C60">
        <w:rPr>
          <w:rFonts w:ascii="Arial" w:hAnsi="Arial" w:cs="Arial"/>
          <w:sz w:val="25"/>
          <w:szCs w:val="25"/>
        </w:rPr>
        <w:t>serem recuperados</w:t>
      </w:r>
      <w:r w:rsidR="00466C43" w:rsidRPr="00966C60">
        <w:rPr>
          <w:rFonts w:ascii="Arial" w:hAnsi="Arial" w:cs="Arial"/>
          <w:sz w:val="25"/>
          <w:szCs w:val="25"/>
        </w:rPr>
        <w:t>, pertencentes à frota da Coordenação de Administração da Diretoria de Administração e Logística Policial do Departamento de Polícia Federal – COAD/DLOG/DPF.</w:t>
      </w:r>
    </w:p>
    <w:p w:rsidR="00603C94" w:rsidRPr="00966C60" w:rsidRDefault="00603C94" w:rsidP="00504D4C">
      <w:pPr>
        <w:numPr>
          <w:ilvl w:val="0"/>
          <w:numId w:val="9"/>
        </w:numPr>
        <w:suppressAutoHyphens/>
        <w:spacing w:after="360"/>
        <w:jc w:val="both"/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</w:pPr>
      <w:r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METODOLOGIA</w:t>
      </w:r>
      <w:r w:rsidRPr="00966C60">
        <w:rPr>
          <w:rFonts w:ascii="Arial" w:eastAsia="Ecofont Vera Sans" w:hAnsi="Arial" w:cs="Arial"/>
          <w:color w:val="000000"/>
          <w:sz w:val="25"/>
          <w:szCs w:val="25"/>
          <w:u w:val="single"/>
          <w:shd w:val="clear" w:color="auto" w:fill="FFFFFF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  <w:u w:val="single"/>
          <w:shd w:val="clear" w:color="auto" w:fill="FFFFFF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AVALIAÇÃO</w:t>
      </w:r>
      <w:r w:rsidRPr="00966C60">
        <w:rPr>
          <w:rFonts w:ascii="Arial" w:eastAsia="Ecofont Vera Sans" w:hAnsi="Arial" w:cs="Arial"/>
          <w:color w:val="000000"/>
          <w:sz w:val="25"/>
          <w:szCs w:val="25"/>
          <w:u w:val="single"/>
          <w:shd w:val="clear" w:color="auto" w:fill="FFFFFF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DA</w:t>
      </w:r>
      <w:r w:rsidRPr="00966C60">
        <w:rPr>
          <w:rFonts w:ascii="Arial" w:eastAsia="Ecofont Vera Sans" w:hAnsi="Arial" w:cs="Arial"/>
          <w:color w:val="000000"/>
          <w:sz w:val="25"/>
          <w:szCs w:val="25"/>
          <w:u w:val="single"/>
          <w:shd w:val="clear" w:color="auto" w:fill="FFFFFF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EXECUÇÃO</w:t>
      </w:r>
      <w:r w:rsidRPr="00966C60">
        <w:rPr>
          <w:rFonts w:ascii="Arial" w:eastAsia="Ecofont Vera Sans" w:hAnsi="Arial" w:cs="Arial"/>
          <w:color w:val="000000"/>
          <w:sz w:val="25"/>
          <w:szCs w:val="25"/>
          <w:u w:val="single"/>
          <w:shd w:val="clear" w:color="auto" w:fill="FFFFFF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DOS</w:t>
      </w:r>
      <w:r w:rsidRPr="00966C60">
        <w:rPr>
          <w:rFonts w:ascii="Arial" w:eastAsia="Ecofont Vera Sans" w:hAnsi="Arial" w:cs="Arial"/>
          <w:color w:val="000000"/>
          <w:sz w:val="25"/>
          <w:szCs w:val="25"/>
          <w:u w:val="single"/>
          <w:shd w:val="clear" w:color="auto" w:fill="FFFFFF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SERVIÇOS</w:t>
      </w:r>
      <w:r w:rsidR="001A15A3"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:</w:t>
      </w:r>
    </w:p>
    <w:p w:rsidR="00603C94" w:rsidRPr="00966C60" w:rsidRDefault="00603C94" w:rsidP="00504D4C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serviços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deverão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executados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base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parâmetros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mínimos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seguir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estabelecidos:</w:t>
      </w:r>
    </w:p>
    <w:p w:rsidR="00603C94" w:rsidRPr="00966C60" w:rsidRDefault="00603C94" w:rsidP="00504D4C">
      <w:pPr>
        <w:numPr>
          <w:ilvl w:val="0"/>
          <w:numId w:val="11"/>
        </w:numPr>
        <w:suppressAutoHyphens/>
        <w:spacing w:after="360"/>
        <w:ind w:left="315" w:firstLine="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Deverão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obedecidos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horários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expediente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contratada;</w:t>
      </w:r>
    </w:p>
    <w:p w:rsidR="00603C94" w:rsidRPr="00966C60" w:rsidRDefault="00603C94" w:rsidP="00504D4C">
      <w:pPr>
        <w:numPr>
          <w:ilvl w:val="0"/>
          <w:numId w:val="11"/>
        </w:numPr>
        <w:suppressAutoHyphens/>
        <w:spacing w:after="360"/>
        <w:ind w:left="315" w:firstLine="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empresa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contratada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deverá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dispor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técnicos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qualificados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para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tal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missão;</w:t>
      </w:r>
    </w:p>
    <w:p w:rsidR="00603C94" w:rsidRPr="00966C60" w:rsidRDefault="00603C94" w:rsidP="00504D4C">
      <w:pPr>
        <w:numPr>
          <w:ilvl w:val="0"/>
          <w:numId w:val="11"/>
        </w:numPr>
        <w:suppressAutoHyphens/>
        <w:spacing w:after="360"/>
        <w:ind w:left="315" w:firstLine="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peças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="00E8394D" w:rsidRPr="00966C60">
        <w:rPr>
          <w:rFonts w:ascii="Arial" w:hAnsi="Arial" w:cs="Arial"/>
          <w:color w:val="000000"/>
          <w:sz w:val="25"/>
          <w:szCs w:val="25"/>
        </w:rPr>
        <w:t>a serem utilizadas na substituição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deverão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originais</w:t>
      </w:r>
      <w:r w:rsidR="00E8394D" w:rsidRPr="00966C60">
        <w:rPr>
          <w:rFonts w:ascii="Arial" w:hAnsi="Arial" w:cs="Arial"/>
          <w:color w:val="000000"/>
          <w:sz w:val="25"/>
          <w:szCs w:val="25"/>
        </w:rPr>
        <w:t xml:space="preserve"> e/ou genuínas</w:t>
      </w:r>
      <w:r w:rsidRPr="00966C60">
        <w:rPr>
          <w:rFonts w:ascii="Arial" w:hAnsi="Arial" w:cs="Arial"/>
          <w:color w:val="000000"/>
          <w:sz w:val="25"/>
          <w:szCs w:val="25"/>
        </w:rPr>
        <w:t>;</w:t>
      </w:r>
    </w:p>
    <w:p w:rsidR="00544801" w:rsidRPr="00966C60" w:rsidRDefault="006B194D" w:rsidP="00544801">
      <w:pPr>
        <w:autoSpaceDE w:val="0"/>
        <w:autoSpaceDN w:val="0"/>
        <w:adjustRightInd w:val="0"/>
        <w:ind w:firstLine="315"/>
        <w:jc w:val="both"/>
        <w:rPr>
          <w:rFonts w:ascii="Arial" w:eastAsia="Calibri" w:hAnsi="Arial" w:cs="Arial"/>
          <w:sz w:val="25"/>
          <w:szCs w:val="25"/>
        </w:rPr>
      </w:pPr>
      <w:r w:rsidRPr="00966C60">
        <w:rPr>
          <w:rFonts w:ascii="Arial" w:hAnsi="Arial" w:cs="Arial"/>
          <w:b/>
          <w:color w:val="000000"/>
          <w:sz w:val="25"/>
          <w:szCs w:val="25"/>
        </w:rPr>
        <w:t xml:space="preserve">c.1) </w:t>
      </w:r>
      <w:r w:rsidR="00544801" w:rsidRPr="00966C60">
        <w:rPr>
          <w:rFonts w:ascii="Arial" w:eastAsia="Calibri" w:hAnsi="Arial" w:cs="Arial"/>
          <w:sz w:val="25"/>
          <w:szCs w:val="25"/>
        </w:rPr>
        <w:t>Definições:</w:t>
      </w:r>
    </w:p>
    <w:p w:rsidR="00544801" w:rsidRPr="00966C60" w:rsidRDefault="00544801" w:rsidP="00544801">
      <w:pPr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b/>
          <w:bCs/>
          <w:sz w:val="25"/>
          <w:szCs w:val="25"/>
        </w:rPr>
      </w:pPr>
    </w:p>
    <w:p w:rsidR="00544801" w:rsidRPr="00966C60" w:rsidRDefault="00544801" w:rsidP="00544801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5"/>
          <w:szCs w:val="25"/>
        </w:rPr>
      </w:pPr>
      <w:r w:rsidRPr="00966C60">
        <w:rPr>
          <w:rFonts w:ascii="Arial" w:eastAsia="Calibri" w:hAnsi="Arial" w:cs="Arial"/>
          <w:b/>
          <w:bCs/>
          <w:sz w:val="25"/>
          <w:szCs w:val="25"/>
        </w:rPr>
        <w:t xml:space="preserve">PEÇA GENUÍNA - </w:t>
      </w:r>
      <w:r w:rsidRPr="00966C60">
        <w:rPr>
          <w:rFonts w:ascii="Arial" w:eastAsia="Calibri" w:hAnsi="Arial" w:cs="Arial"/>
          <w:sz w:val="25"/>
          <w:szCs w:val="25"/>
        </w:rPr>
        <w:t>Peça nova e de primeiro uso, distribuída pela montadora do veículo, com garantia desta.</w:t>
      </w:r>
    </w:p>
    <w:p w:rsidR="00544801" w:rsidRPr="00966C60" w:rsidRDefault="00544801" w:rsidP="00544801">
      <w:pPr>
        <w:autoSpaceDE w:val="0"/>
        <w:autoSpaceDN w:val="0"/>
        <w:adjustRightInd w:val="0"/>
        <w:ind w:left="1638"/>
        <w:jc w:val="both"/>
        <w:rPr>
          <w:rFonts w:ascii="Arial" w:eastAsia="Calibri" w:hAnsi="Arial" w:cs="Arial"/>
          <w:sz w:val="25"/>
          <w:szCs w:val="25"/>
        </w:rPr>
      </w:pPr>
    </w:p>
    <w:p w:rsidR="006B194D" w:rsidRPr="00966C60" w:rsidRDefault="00544801" w:rsidP="00544801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5"/>
          <w:szCs w:val="25"/>
        </w:rPr>
      </w:pPr>
      <w:r w:rsidRPr="00966C60">
        <w:rPr>
          <w:rFonts w:ascii="Arial" w:eastAsia="Calibri" w:hAnsi="Arial" w:cs="Arial"/>
          <w:b/>
          <w:bCs/>
          <w:sz w:val="25"/>
          <w:szCs w:val="25"/>
        </w:rPr>
        <w:t xml:space="preserve">PEÇA ORIGINAL - </w:t>
      </w:r>
      <w:r w:rsidRPr="00966C60">
        <w:rPr>
          <w:rFonts w:ascii="Arial" w:eastAsia="Calibri" w:hAnsi="Arial" w:cs="Arial"/>
          <w:sz w:val="25"/>
          <w:szCs w:val="25"/>
        </w:rPr>
        <w:t>Peça nova e de primeiro uso, da mesma marca utilizada pela montadora, porém distribuída pelo próprio fabricante e garantida por este.</w:t>
      </w:r>
    </w:p>
    <w:p w:rsidR="00544801" w:rsidRPr="00966C60" w:rsidRDefault="00544801" w:rsidP="00544801">
      <w:pPr>
        <w:autoSpaceDE w:val="0"/>
        <w:autoSpaceDN w:val="0"/>
        <w:adjustRightInd w:val="0"/>
        <w:ind w:left="1638"/>
        <w:rPr>
          <w:rFonts w:ascii="Arial" w:hAnsi="Arial" w:cs="Arial"/>
          <w:color w:val="000000"/>
          <w:sz w:val="25"/>
          <w:szCs w:val="25"/>
        </w:rPr>
      </w:pPr>
    </w:p>
    <w:p w:rsidR="00603C94" w:rsidRPr="00966C60" w:rsidRDefault="00603C94" w:rsidP="00504D4C">
      <w:pPr>
        <w:numPr>
          <w:ilvl w:val="0"/>
          <w:numId w:val="11"/>
        </w:numPr>
        <w:suppressAutoHyphens/>
        <w:spacing w:after="360"/>
        <w:ind w:left="315" w:firstLine="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lastRenderedPageBreak/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contratada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deverá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utilizar,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para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recuperação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</w:t>
      </w:r>
      <w:r w:rsidR="00A24717" w:rsidRPr="00966C60">
        <w:rPr>
          <w:rFonts w:ascii="Arial" w:hAnsi="Arial" w:cs="Arial"/>
          <w:color w:val="000000"/>
          <w:sz w:val="25"/>
          <w:szCs w:val="25"/>
        </w:rPr>
        <w:t>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veículo</w:t>
      </w:r>
      <w:r w:rsidR="00A24717" w:rsidRPr="00966C60">
        <w:rPr>
          <w:rFonts w:ascii="Arial" w:hAnsi="Arial" w:cs="Arial"/>
          <w:color w:val="000000"/>
          <w:sz w:val="25"/>
          <w:szCs w:val="25"/>
        </w:rPr>
        <w:t>s</w:t>
      </w:r>
      <w:r w:rsidRPr="00966C60">
        <w:rPr>
          <w:rFonts w:ascii="Arial" w:hAnsi="Arial" w:cs="Arial"/>
          <w:color w:val="000000"/>
          <w:sz w:val="25"/>
          <w:szCs w:val="25"/>
        </w:rPr>
        <w:t>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máquinas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equipamentos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modernos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para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atendimento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objetivo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deste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="00B91159" w:rsidRPr="00966C60">
        <w:rPr>
          <w:rFonts w:ascii="Arial" w:hAnsi="Arial" w:cs="Arial"/>
          <w:color w:val="000000"/>
          <w:sz w:val="25"/>
          <w:szCs w:val="25"/>
        </w:rPr>
        <w:t>termo</w:t>
      </w:r>
      <w:r w:rsidRPr="00966C60">
        <w:rPr>
          <w:rFonts w:ascii="Arial" w:hAnsi="Arial" w:cs="Arial"/>
          <w:color w:val="000000"/>
          <w:sz w:val="25"/>
          <w:szCs w:val="25"/>
        </w:rPr>
        <w:t>.</w:t>
      </w:r>
    </w:p>
    <w:p w:rsidR="00603C94" w:rsidRPr="00966C60" w:rsidRDefault="004017CC" w:rsidP="00504D4C">
      <w:pPr>
        <w:numPr>
          <w:ilvl w:val="0"/>
          <w:numId w:val="9"/>
        </w:numPr>
        <w:suppressAutoHyphens/>
        <w:spacing w:after="360"/>
        <w:jc w:val="both"/>
        <w:rPr>
          <w:rFonts w:ascii="Arial" w:hAnsi="Arial" w:cs="Arial"/>
          <w:sz w:val="25"/>
          <w:szCs w:val="25"/>
          <w:u w:val="single"/>
          <w:shd w:val="clear" w:color="auto" w:fill="FFFFFF"/>
        </w:rPr>
      </w:pPr>
      <w:r w:rsidRPr="00966C60">
        <w:rPr>
          <w:rFonts w:ascii="Arial" w:hAnsi="Arial" w:cs="Arial"/>
          <w:sz w:val="25"/>
          <w:szCs w:val="25"/>
          <w:u w:val="single"/>
          <w:shd w:val="clear" w:color="auto" w:fill="FFFFFF"/>
        </w:rPr>
        <w:t xml:space="preserve">DA </w:t>
      </w:r>
      <w:r w:rsidR="00603C94" w:rsidRPr="00966C60">
        <w:rPr>
          <w:rFonts w:ascii="Arial" w:hAnsi="Arial" w:cs="Arial"/>
          <w:sz w:val="25"/>
          <w:szCs w:val="25"/>
          <w:u w:val="single"/>
          <w:shd w:val="clear" w:color="auto" w:fill="FFFFFF"/>
        </w:rPr>
        <w:t>VISTORIA</w:t>
      </w:r>
      <w:r w:rsidR="0054544E" w:rsidRPr="00966C60">
        <w:rPr>
          <w:rFonts w:ascii="Arial" w:hAnsi="Arial" w:cs="Arial"/>
          <w:sz w:val="25"/>
          <w:szCs w:val="25"/>
          <w:u w:val="single"/>
          <w:shd w:val="clear" w:color="auto" w:fill="FFFFFF"/>
        </w:rPr>
        <w:t xml:space="preserve"> PRÉVIA</w:t>
      </w:r>
      <w:r w:rsidR="00703B5C" w:rsidRPr="00966C60">
        <w:rPr>
          <w:rFonts w:ascii="Arial" w:hAnsi="Arial" w:cs="Arial"/>
          <w:sz w:val="25"/>
          <w:szCs w:val="25"/>
          <w:u w:val="single"/>
          <w:shd w:val="clear" w:color="auto" w:fill="FFFFFF"/>
        </w:rPr>
        <w:t>:</w:t>
      </w:r>
    </w:p>
    <w:p w:rsidR="00603C94" w:rsidRPr="00966C60" w:rsidRDefault="00603C94" w:rsidP="00504D4C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Para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correto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dimensionamento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elaboração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sua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proposta,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licitante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(devidamente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identificado)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="008B7868" w:rsidRPr="00966C60">
        <w:rPr>
          <w:rFonts w:ascii="Arial" w:hAnsi="Arial" w:cs="Arial"/>
          <w:color w:val="000000"/>
          <w:sz w:val="25"/>
          <w:szCs w:val="25"/>
        </w:rPr>
        <w:t>poderá, se entender necessário,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realizar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vistoria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veículos,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acompanhado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por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servidor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designado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para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esse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fim,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com</w:t>
      </w:r>
      <w:r w:rsidR="00B91159" w:rsidRPr="00966C60">
        <w:rPr>
          <w:rFonts w:ascii="Arial" w:hAnsi="Arial" w:cs="Arial"/>
          <w:color w:val="000000"/>
          <w:sz w:val="25"/>
          <w:szCs w:val="25"/>
        </w:rPr>
        <w:t xml:space="preserve"> 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objetivo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tomar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conhecimento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serviços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peças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aplicados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nos </w:t>
      </w:r>
      <w:r w:rsidRPr="00966C60">
        <w:rPr>
          <w:rFonts w:ascii="Arial" w:hAnsi="Arial" w:cs="Arial"/>
          <w:color w:val="000000"/>
          <w:sz w:val="25"/>
          <w:szCs w:val="25"/>
        </w:rPr>
        <w:t>veículos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função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seu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="00D91DFF" w:rsidRPr="00966C60">
        <w:rPr>
          <w:rFonts w:ascii="Arial" w:eastAsia="Ecofont Vera Sans" w:hAnsi="Arial" w:cs="Arial"/>
          <w:color w:val="000000"/>
          <w:sz w:val="25"/>
          <w:szCs w:val="25"/>
        </w:rPr>
        <w:t>c</w:t>
      </w:r>
      <w:r w:rsidRPr="00966C60">
        <w:rPr>
          <w:rFonts w:ascii="Arial" w:hAnsi="Arial" w:cs="Arial"/>
          <w:color w:val="000000"/>
          <w:sz w:val="25"/>
          <w:szCs w:val="25"/>
        </w:rPr>
        <w:t>onserto,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  <w:u w:val="single"/>
        </w:rPr>
        <w:t>não</w:t>
      </w:r>
      <w:r w:rsidRPr="00966C60">
        <w:rPr>
          <w:rFonts w:ascii="Arial" w:eastAsia="Ecofont Vera Sans" w:hAnsi="Arial" w:cs="Arial"/>
          <w:color w:val="000000"/>
          <w:sz w:val="25"/>
          <w:szCs w:val="25"/>
          <w:u w:val="single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  <w:u w:val="single"/>
        </w:rPr>
        <w:t>sendo</w:t>
      </w:r>
      <w:r w:rsidRPr="00966C60">
        <w:rPr>
          <w:rFonts w:ascii="Arial" w:eastAsia="Ecofont Vera Sans" w:hAnsi="Arial" w:cs="Arial"/>
          <w:color w:val="000000"/>
          <w:sz w:val="25"/>
          <w:szCs w:val="25"/>
          <w:u w:val="single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  <w:u w:val="single"/>
        </w:rPr>
        <w:t>admitida</w:t>
      </w:r>
      <w:r w:rsidRPr="00966C60">
        <w:rPr>
          <w:rFonts w:ascii="Arial" w:eastAsia="Ecofont Vera Sans" w:hAnsi="Arial" w:cs="Arial"/>
          <w:color w:val="000000"/>
          <w:sz w:val="25"/>
          <w:szCs w:val="25"/>
          <w:u w:val="single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  <w:u w:val="single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  <w:u w:val="single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  <w:u w:val="single"/>
        </w:rPr>
        <w:t>alegação</w:t>
      </w:r>
      <w:r w:rsidRPr="00966C60">
        <w:rPr>
          <w:rFonts w:ascii="Arial" w:eastAsia="Ecofont Vera Sans" w:hAnsi="Arial" w:cs="Arial"/>
          <w:color w:val="000000"/>
          <w:sz w:val="25"/>
          <w:szCs w:val="25"/>
          <w:u w:val="single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  <w:u w:val="single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  <w:u w:val="single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  <w:u w:val="single"/>
        </w:rPr>
        <w:t>desconhecimento</w:t>
      </w:r>
      <w:r w:rsidRPr="00966C60">
        <w:rPr>
          <w:rFonts w:ascii="Arial" w:hAnsi="Arial" w:cs="Arial"/>
          <w:color w:val="000000"/>
          <w:sz w:val="25"/>
          <w:szCs w:val="25"/>
        </w:rPr>
        <w:t>.</w:t>
      </w:r>
    </w:p>
    <w:p w:rsidR="00603C94" w:rsidRPr="00966C60" w:rsidRDefault="00603C94" w:rsidP="009A5DD5">
      <w:pPr>
        <w:numPr>
          <w:ilvl w:val="1"/>
          <w:numId w:val="9"/>
        </w:numPr>
        <w:suppressAutoHyphens/>
        <w:spacing w:after="360"/>
        <w:jc w:val="both"/>
        <w:rPr>
          <w:rFonts w:ascii="Arial" w:eastAsia="Ecofont Vera Sans" w:hAnsi="Arial" w:cs="Arial"/>
          <w:sz w:val="25"/>
          <w:szCs w:val="25"/>
        </w:rPr>
      </w:pPr>
      <w:r w:rsidRPr="00966C60">
        <w:rPr>
          <w:rFonts w:ascii="Arial" w:hAnsi="Arial" w:cs="Arial"/>
          <w:sz w:val="25"/>
          <w:szCs w:val="25"/>
        </w:rPr>
        <w:t>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vistoria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se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dará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segunda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sexta-feira,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das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0</w:t>
      </w:r>
      <w:r w:rsidR="00A24717" w:rsidRPr="00966C60">
        <w:rPr>
          <w:rFonts w:ascii="Arial" w:hAnsi="Arial" w:cs="Arial"/>
          <w:sz w:val="25"/>
          <w:szCs w:val="25"/>
        </w:rPr>
        <w:t>9</w:t>
      </w:r>
      <w:r w:rsidR="009A5DD5" w:rsidRPr="00966C60">
        <w:rPr>
          <w:rFonts w:ascii="Arial" w:hAnsi="Arial" w:cs="Arial"/>
          <w:sz w:val="25"/>
          <w:szCs w:val="25"/>
        </w:rPr>
        <w:t>:</w:t>
      </w:r>
      <w:r w:rsidRPr="00966C60">
        <w:rPr>
          <w:rFonts w:ascii="Arial" w:hAnsi="Arial" w:cs="Arial"/>
          <w:sz w:val="25"/>
          <w:szCs w:val="25"/>
        </w:rPr>
        <w:t>00</w:t>
      </w:r>
      <w:r w:rsidR="009A5DD5" w:rsidRPr="00966C60">
        <w:rPr>
          <w:rFonts w:ascii="Arial" w:hAnsi="Arial" w:cs="Arial"/>
          <w:sz w:val="25"/>
          <w:szCs w:val="25"/>
        </w:rPr>
        <w:t xml:space="preserve"> h</w:t>
      </w:r>
      <w:r w:rsidRPr="00966C60">
        <w:rPr>
          <w:rFonts w:ascii="Arial" w:eastAsia="Ecofont Vera Sans" w:hAnsi="Arial" w:cs="Arial"/>
          <w:sz w:val="25"/>
          <w:szCs w:val="25"/>
        </w:rPr>
        <w:t xml:space="preserve"> às </w:t>
      </w:r>
      <w:r w:rsidRPr="00966C60">
        <w:rPr>
          <w:rFonts w:ascii="Arial" w:hAnsi="Arial" w:cs="Arial"/>
          <w:sz w:val="25"/>
          <w:szCs w:val="25"/>
        </w:rPr>
        <w:t>1</w:t>
      </w:r>
      <w:r w:rsidR="00E32904" w:rsidRPr="00966C60">
        <w:rPr>
          <w:rFonts w:ascii="Arial" w:hAnsi="Arial" w:cs="Arial"/>
          <w:sz w:val="25"/>
          <w:szCs w:val="25"/>
        </w:rPr>
        <w:t>6</w:t>
      </w:r>
      <w:r w:rsidR="009A5DD5" w:rsidRPr="00966C60">
        <w:rPr>
          <w:rFonts w:ascii="Arial" w:hAnsi="Arial" w:cs="Arial"/>
          <w:sz w:val="25"/>
          <w:szCs w:val="25"/>
        </w:rPr>
        <w:t>:</w:t>
      </w:r>
      <w:r w:rsidRPr="00966C60">
        <w:rPr>
          <w:rFonts w:ascii="Arial" w:hAnsi="Arial" w:cs="Arial"/>
          <w:sz w:val="25"/>
          <w:szCs w:val="25"/>
        </w:rPr>
        <w:t>00</w:t>
      </w:r>
      <w:r w:rsidR="009A5DD5" w:rsidRPr="00966C60">
        <w:rPr>
          <w:rFonts w:ascii="Arial" w:hAnsi="Arial" w:cs="Arial"/>
          <w:sz w:val="25"/>
          <w:szCs w:val="25"/>
        </w:rPr>
        <w:t xml:space="preserve"> h</w:t>
      </w:r>
      <w:r w:rsidRPr="00966C60">
        <w:rPr>
          <w:rFonts w:ascii="Arial" w:hAnsi="Arial" w:cs="Arial"/>
          <w:sz w:val="25"/>
          <w:szCs w:val="25"/>
        </w:rPr>
        <w:t>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devendo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agendamento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ser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efetuado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previamente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pelo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 xml:space="preserve">telefone (61) </w:t>
      </w:r>
      <w:r w:rsidR="008A7824" w:rsidRPr="00966C60">
        <w:rPr>
          <w:rFonts w:ascii="Arial" w:hAnsi="Arial" w:cs="Arial"/>
          <w:sz w:val="25"/>
          <w:szCs w:val="25"/>
        </w:rPr>
        <w:t>2024-9274</w:t>
      </w:r>
      <w:r w:rsidR="0054544E" w:rsidRPr="00966C60">
        <w:rPr>
          <w:rFonts w:ascii="Arial" w:hAnsi="Arial" w:cs="Arial"/>
          <w:sz w:val="25"/>
          <w:szCs w:val="25"/>
        </w:rPr>
        <w:t xml:space="preserve"> ou 2024-</w:t>
      </w:r>
      <w:r w:rsidR="00D91DFF" w:rsidRPr="00966C60">
        <w:rPr>
          <w:rFonts w:ascii="Arial" w:hAnsi="Arial" w:cs="Arial"/>
          <w:sz w:val="25"/>
          <w:szCs w:val="25"/>
        </w:rPr>
        <w:t>9492</w:t>
      </w:r>
      <w:r w:rsidR="0054544E" w:rsidRPr="00966C60">
        <w:rPr>
          <w:rFonts w:ascii="Arial" w:hAnsi="Arial" w:cs="Arial"/>
          <w:sz w:val="25"/>
          <w:szCs w:val="25"/>
        </w:rPr>
        <w:t xml:space="preserve">, preferencialmente com o servidor </w:t>
      </w:r>
      <w:proofErr w:type="spellStart"/>
      <w:r w:rsidR="0054544E" w:rsidRPr="00966C60">
        <w:rPr>
          <w:rFonts w:ascii="Arial" w:hAnsi="Arial" w:cs="Arial"/>
          <w:sz w:val="25"/>
          <w:szCs w:val="25"/>
        </w:rPr>
        <w:t>Romuel</w:t>
      </w:r>
      <w:proofErr w:type="spellEnd"/>
      <w:r w:rsidR="0054544E" w:rsidRPr="00966C60">
        <w:rPr>
          <w:rFonts w:ascii="Arial" w:hAnsi="Arial" w:cs="Arial"/>
          <w:sz w:val="25"/>
          <w:szCs w:val="25"/>
        </w:rPr>
        <w:t xml:space="preserve"> de Jesus Sousa.</w:t>
      </w:r>
      <w:r w:rsidR="008B7868" w:rsidRPr="00966C60">
        <w:rPr>
          <w:rFonts w:ascii="Arial" w:hAnsi="Arial" w:cs="Arial"/>
          <w:sz w:val="25"/>
          <w:szCs w:val="25"/>
        </w:rPr>
        <w:t xml:space="preserve">  Na ausência deste servidor, a Administração indicará outro servidor para o acompanhamento da vistoria.</w:t>
      </w:r>
    </w:p>
    <w:p w:rsidR="00603C94" w:rsidRPr="00966C60" w:rsidRDefault="00603C94" w:rsidP="00504D4C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sz w:val="25"/>
          <w:szCs w:val="25"/>
        </w:rPr>
      </w:pPr>
      <w:r w:rsidRPr="00966C60">
        <w:rPr>
          <w:rFonts w:ascii="Arial" w:hAnsi="Arial" w:cs="Arial"/>
          <w:sz w:val="25"/>
          <w:szCs w:val="25"/>
        </w:rPr>
        <w:t>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prazo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para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vistoria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iniciar-se-á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no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dia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útil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seguinte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publicação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Edital,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estendendo-se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até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dia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útil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anterior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à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data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prevista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para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abertura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sessão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pública.</w:t>
      </w:r>
    </w:p>
    <w:p w:rsidR="0012260E" w:rsidRPr="00966C60" w:rsidRDefault="0012260E" w:rsidP="00504D4C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Para a vistoria, o licitante, ou o seu representante, deverá estar devidamente identificado.</w:t>
      </w:r>
    </w:p>
    <w:p w:rsidR="00E32904" w:rsidRPr="00966C60" w:rsidRDefault="00E32904" w:rsidP="00504D4C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sz w:val="25"/>
          <w:szCs w:val="25"/>
        </w:rPr>
      </w:pPr>
      <w:r w:rsidRPr="00966C60">
        <w:rPr>
          <w:rFonts w:ascii="Arial" w:hAnsi="Arial" w:cs="Arial"/>
          <w:sz w:val="25"/>
          <w:szCs w:val="25"/>
        </w:rPr>
        <w:t>Após a vistoria</w:t>
      </w:r>
      <w:r w:rsidR="004017CC" w:rsidRPr="00966C60">
        <w:rPr>
          <w:rFonts w:ascii="Arial" w:hAnsi="Arial" w:cs="Arial"/>
          <w:sz w:val="25"/>
          <w:szCs w:val="25"/>
        </w:rPr>
        <w:t>,</w:t>
      </w:r>
      <w:r w:rsidRPr="00966C60">
        <w:rPr>
          <w:rFonts w:ascii="Arial" w:hAnsi="Arial" w:cs="Arial"/>
          <w:sz w:val="25"/>
          <w:szCs w:val="25"/>
        </w:rPr>
        <w:t xml:space="preserve"> será emitido pela CONTRATANTE um “termo de vistoria” que deverá ser obrigatoriamente apresentado na fase de habilitação.</w:t>
      </w:r>
    </w:p>
    <w:p w:rsidR="00603C94" w:rsidRPr="00966C60" w:rsidRDefault="00603C94" w:rsidP="00504D4C">
      <w:pPr>
        <w:numPr>
          <w:ilvl w:val="0"/>
          <w:numId w:val="9"/>
        </w:numPr>
        <w:suppressAutoHyphens/>
        <w:spacing w:after="360"/>
        <w:jc w:val="both"/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</w:pPr>
      <w:r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DESCRIÇÃO</w:t>
      </w:r>
      <w:r w:rsidRPr="00966C60">
        <w:rPr>
          <w:rFonts w:ascii="Arial" w:eastAsia="Ecofont Vera Sans" w:hAnsi="Arial" w:cs="Arial"/>
          <w:color w:val="000000"/>
          <w:sz w:val="25"/>
          <w:szCs w:val="25"/>
          <w:u w:val="single"/>
          <w:shd w:val="clear" w:color="auto" w:fill="FFFFFF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DAS</w:t>
      </w:r>
      <w:r w:rsidRPr="00966C60">
        <w:rPr>
          <w:rFonts w:ascii="Arial" w:eastAsia="Ecofont Vera Sans" w:hAnsi="Arial" w:cs="Arial"/>
          <w:color w:val="000000"/>
          <w:sz w:val="25"/>
          <w:szCs w:val="25"/>
          <w:u w:val="single"/>
          <w:shd w:val="clear" w:color="auto" w:fill="FFFFFF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TAREFAS</w:t>
      </w:r>
      <w:r w:rsidRPr="00966C60">
        <w:rPr>
          <w:rFonts w:ascii="Arial" w:eastAsia="Ecofont Vera Sans" w:hAnsi="Arial" w:cs="Arial"/>
          <w:color w:val="000000"/>
          <w:sz w:val="25"/>
          <w:szCs w:val="25"/>
          <w:u w:val="single"/>
          <w:shd w:val="clear" w:color="auto" w:fill="FFFFFF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BÁSICAS</w:t>
      </w:r>
      <w:r w:rsidR="00703B5C"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:</w:t>
      </w:r>
    </w:p>
    <w:p w:rsidR="00603C94" w:rsidRPr="00966C60" w:rsidRDefault="00603C94" w:rsidP="00504D4C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bCs/>
          <w:color w:val="000000"/>
          <w:sz w:val="25"/>
          <w:szCs w:val="25"/>
        </w:rPr>
      </w:pPr>
      <w:r w:rsidRPr="00966C60">
        <w:rPr>
          <w:rFonts w:ascii="Arial" w:hAnsi="Arial" w:cs="Arial"/>
          <w:bCs/>
          <w:color w:val="000000"/>
          <w:sz w:val="25"/>
          <w:szCs w:val="25"/>
        </w:rPr>
        <w:t>O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serviço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compreende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execução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das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seguintes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tarefas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básicas:</w:t>
      </w:r>
    </w:p>
    <w:p w:rsidR="001B006B" w:rsidRPr="001B006B" w:rsidRDefault="00603C94" w:rsidP="00B52F85">
      <w:pPr>
        <w:numPr>
          <w:ilvl w:val="0"/>
          <w:numId w:val="17"/>
        </w:numPr>
        <w:suppressAutoHyphens/>
        <w:spacing w:after="360"/>
        <w:jc w:val="both"/>
        <w:rPr>
          <w:rFonts w:ascii="Arial" w:hAnsi="Arial" w:cs="Arial"/>
          <w:bCs/>
          <w:color w:val="000000"/>
          <w:sz w:val="25"/>
          <w:szCs w:val="25"/>
        </w:rPr>
      </w:pPr>
      <w:r w:rsidRPr="00966C60">
        <w:rPr>
          <w:rFonts w:ascii="Arial" w:hAnsi="Arial" w:cs="Arial"/>
          <w:bCs/>
          <w:color w:val="000000"/>
          <w:sz w:val="25"/>
          <w:szCs w:val="25"/>
        </w:rPr>
        <w:t>O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serviço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será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executado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de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forma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não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periódica,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de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uma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só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vez,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dentro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do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prazo</w:t>
      </w:r>
      <w:r w:rsidR="005C6A19" w:rsidRPr="00966C60">
        <w:rPr>
          <w:rFonts w:ascii="Arial" w:eastAsia="Ecofont Vera Sans" w:hAnsi="Arial" w:cs="Arial"/>
          <w:bCs/>
          <w:sz w:val="25"/>
          <w:szCs w:val="25"/>
        </w:rPr>
        <w:t xml:space="preserve"> d</w:t>
      </w:r>
      <w:r w:rsidR="0054544E" w:rsidRPr="00966C60">
        <w:rPr>
          <w:rFonts w:ascii="Arial" w:hAnsi="Arial" w:cs="Arial"/>
          <w:bCs/>
          <w:sz w:val="25"/>
          <w:szCs w:val="25"/>
        </w:rPr>
        <w:t>e 60 (sessenta) dias corridos, a contar da retirada dos veículos do pátio da CONTRATANTE</w:t>
      </w:r>
      <w:r w:rsidR="0017092D" w:rsidRPr="00966C60">
        <w:rPr>
          <w:rFonts w:ascii="Arial" w:hAnsi="Arial" w:cs="Arial"/>
          <w:bCs/>
          <w:sz w:val="25"/>
          <w:szCs w:val="25"/>
        </w:rPr>
        <w:t>, podendo haver prorrogação se comprovados os motivos que a justifiquem</w:t>
      </w:r>
      <w:r w:rsidR="00B52F85">
        <w:rPr>
          <w:rFonts w:ascii="Arial" w:hAnsi="Arial" w:cs="Arial"/>
          <w:bCs/>
          <w:sz w:val="25"/>
          <w:szCs w:val="25"/>
        </w:rPr>
        <w:t xml:space="preserve">, tais como a imprevisibilidades na execução dos serviços, tais como </w:t>
      </w:r>
      <w:r w:rsidR="004017CC" w:rsidRPr="00966C60">
        <w:rPr>
          <w:rFonts w:ascii="Arial" w:hAnsi="Arial" w:cs="Arial"/>
          <w:bCs/>
          <w:sz w:val="25"/>
          <w:szCs w:val="25"/>
        </w:rPr>
        <w:t>dificuldade de obtenção de peças genuínas ou originais para substituição das peças avariadas.</w:t>
      </w:r>
      <w:r w:rsidR="009140C4">
        <w:rPr>
          <w:rFonts w:ascii="Arial" w:hAnsi="Arial" w:cs="Arial"/>
          <w:bCs/>
          <w:color w:val="FF0000"/>
          <w:sz w:val="25"/>
          <w:szCs w:val="25"/>
        </w:rPr>
        <w:t xml:space="preserve"> </w:t>
      </w:r>
    </w:p>
    <w:p w:rsidR="00603C94" w:rsidRPr="00966C60" w:rsidRDefault="00603C94" w:rsidP="0054544E">
      <w:pPr>
        <w:numPr>
          <w:ilvl w:val="0"/>
          <w:numId w:val="17"/>
        </w:numPr>
        <w:suppressAutoHyphens/>
        <w:spacing w:after="360"/>
        <w:jc w:val="both"/>
        <w:rPr>
          <w:rFonts w:ascii="Arial" w:hAnsi="Arial" w:cs="Arial"/>
          <w:bCs/>
          <w:color w:val="000000"/>
          <w:sz w:val="25"/>
          <w:szCs w:val="25"/>
        </w:rPr>
      </w:pPr>
      <w:r w:rsidRPr="00966C60">
        <w:rPr>
          <w:rFonts w:ascii="Arial" w:hAnsi="Arial" w:cs="Arial"/>
          <w:bCs/>
          <w:color w:val="000000"/>
          <w:sz w:val="25"/>
          <w:szCs w:val="25"/>
        </w:rPr>
        <w:t>Os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procedimentos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metodologias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utilizados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serão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os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já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descrito</w:t>
      </w:r>
      <w:r w:rsidR="00B91159" w:rsidRPr="00966C60">
        <w:rPr>
          <w:rFonts w:ascii="Arial" w:hAnsi="Arial" w:cs="Arial"/>
          <w:bCs/>
          <w:color w:val="000000"/>
          <w:sz w:val="25"/>
          <w:szCs w:val="25"/>
        </w:rPr>
        <w:t>s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nesse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termo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referência.</w:t>
      </w:r>
    </w:p>
    <w:p w:rsidR="00603C94" w:rsidRPr="00966C60" w:rsidRDefault="00603C94" w:rsidP="0054544E">
      <w:pPr>
        <w:numPr>
          <w:ilvl w:val="0"/>
          <w:numId w:val="17"/>
        </w:numPr>
        <w:suppressAutoHyphens/>
        <w:spacing w:after="360"/>
        <w:jc w:val="both"/>
        <w:rPr>
          <w:rFonts w:ascii="Arial" w:hAnsi="Arial" w:cs="Arial"/>
          <w:bCs/>
          <w:color w:val="000000"/>
          <w:sz w:val="25"/>
          <w:szCs w:val="25"/>
        </w:rPr>
      </w:pPr>
      <w:r w:rsidRPr="00966C60">
        <w:rPr>
          <w:rFonts w:ascii="Arial" w:hAnsi="Arial" w:cs="Arial"/>
          <w:bCs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empresa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vencedora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do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certame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deverá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cumprir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com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os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deveres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disciplinas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estabelecidos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neste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termo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referência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os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contidos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no</w:t>
      </w:r>
      <w:r w:rsidRPr="00966C60">
        <w:rPr>
          <w:rFonts w:ascii="Arial" w:eastAsia="Ecofont Vera Sans" w:hAnsi="Arial" w:cs="Arial"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color w:val="000000"/>
          <w:sz w:val="25"/>
          <w:szCs w:val="25"/>
        </w:rPr>
        <w:t>contrato.</w:t>
      </w:r>
    </w:p>
    <w:p w:rsidR="00603C94" w:rsidRPr="00966C60" w:rsidRDefault="00603C94" w:rsidP="00504D4C">
      <w:pPr>
        <w:numPr>
          <w:ilvl w:val="0"/>
          <w:numId w:val="9"/>
        </w:numPr>
        <w:suppressAutoHyphens/>
        <w:spacing w:after="360"/>
        <w:jc w:val="both"/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</w:pPr>
      <w:r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MATERIAIS</w:t>
      </w:r>
      <w:r w:rsidRPr="00966C60">
        <w:rPr>
          <w:rFonts w:ascii="Arial" w:eastAsia="Ecofont Vera Sans" w:hAnsi="Arial" w:cs="Arial"/>
          <w:color w:val="000000"/>
          <w:sz w:val="25"/>
          <w:szCs w:val="25"/>
          <w:u w:val="single"/>
          <w:shd w:val="clear" w:color="auto" w:fill="FFFFFF"/>
        </w:rPr>
        <w:t xml:space="preserve"> </w:t>
      </w:r>
      <w:r w:rsidR="0012260E" w:rsidRPr="00966C60">
        <w:rPr>
          <w:rFonts w:ascii="Arial" w:eastAsia="Ecofont Vera Sans" w:hAnsi="Arial" w:cs="Arial"/>
          <w:color w:val="000000"/>
          <w:sz w:val="25"/>
          <w:szCs w:val="25"/>
          <w:u w:val="single"/>
          <w:shd w:val="clear" w:color="auto" w:fill="FFFFFF"/>
        </w:rPr>
        <w:t>A SEREM DISPONIBILIZADOS</w:t>
      </w:r>
      <w:r w:rsidR="00703B5C" w:rsidRPr="00966C60">
        <w:rPr>
          <w:rFonts w:ascii="Arial" w:eastAsia="Ecofont Vera Sans" w:hAnsi="Arial" w:cs="Arial"/>
          <w:color w:val="000000"/>
          <w:sz w:val="25"/>
          <w:szCs w:val="25"/>
          <w:u w:val="single"/>
          <w:shd w:val="clear" w:color="auto" w:fill="FFFFFF"/>
        </w:rPr>
        <w:t>:</w:t>
      </w:r>
    </w:p>
    <w:p w:rsidR="00603C94" w:rsidRPr="00966C60" w:rsidRDefault="00603C94" w:rsidP="00504D4C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lastRenderedPageBreak/>
        <w:t>Para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perfeita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execução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serviços,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contratada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deverá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disponibilizar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todos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materiais,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equipamentos,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ferramentas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utensílios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necessários,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quantidades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necessárias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melhor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qualidade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para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perfeita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execução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serviços.</w:t>
      </w:r>
    </w:p>
    <w:p w:rsidR="00603C94" w:rsidRPr="00966C60" w:rsidRDefault="00603C94" w:rsidP="00504D4C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Dentre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="00A24717"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outros </w:t>
      </w:r>
      <w:r w:rsidRPr="00966C60">
        <w:rPr>
          <w:rFonts w:ascii="Arial" w:hAnsi="Arial" w:cs="Arial"/>
          <w:color w:val="000000"/>
          <w:sz w:val="25"/>
          <w:szCs w:val="25"/>
        </w:rPr>
        <w:t>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equipamentos</w:t>
      </w:r>
      <w:r w:rsidR="00A24717" w:rsidRPr="00966C60">
        <w:rPr>
          <w:rFonts w:ascii="Arial" w:hAnsi="Arial" w:cs="Arial"/>
          <w:color w:val="000000"/>
          <w:sz w:val="25"/>
          <w:szCs w:val="25"/>
        </w:rPr>
        <w:t>,</w:t>
      </w:r>
      <w:r w:rsidR="00B91159" w:rsidRPr="00966C60">
        <w:rPr>
          <w:rFonts w:ascii="Arial" w:hAnsi="Arial" w:cs="Arial"/>
          <w:color w:val="000000"/>
          <w:sz w:val="25"/>
          <w:szCs w:val="25"/>
        </w:rPr>
        <w:t xml:space="preserve"> a CONTRATADA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deverá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="00B91159" w:rsidRPr="00966C60">
        <w:rPr>
          <w:rFonts w:ascii="Arial" w:hAnsi="Arial" w:cs="Arial"/>
          <w:color w:val="000000"/>
          <w:sz w:val="25"/>
          <w:szCs w:val="25"/>
        </w:rPr>
        <w:t>dispor de</w:t>
      </w:r>
      <w:r w:rsidRPr="00966C60">
        <w:rPr>
          <w:rFonts w:ascii="Arial" w:hAnsi="Arial" w:cs="Arial"/>
          <w:color w:val="000000"/>
          <w:sz w:val="25"/>
          <w:szCs w:val="25"/>
        </w:rPr>
        <w:t>:</w:t>
      </w:r>
    </w:p>
    <w:p w:rsidR="00603C94" w:rsidRPr="00966C60" w:rsidRDefault="00603C94" w:rsidP="00504D4C">
      <w:pPr>
        <w:numPr>
          <w:ilvl w:val="0"/>
          <w:numId w:val="10"/>
        </w:numPr>
        <w:suppressAutoHyphens/>
        <w:spacing w:after="360"/>
        <w:ind w:left="300" w:firstLine="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Equipamento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análise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eletrônica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diagnostico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(para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análise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leitura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partes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elétrica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eletrônica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veículos);</w:t>
      </w:r>
    </w:p>
    <w:p w:rsidR="00603C94" w:rsidRPr="00966C60" w:rsidRDefault="00603C94" w:rsidP="00504D4C">
      <w:pPr>
        <w:numPr>
          <w:ilvl w:val="0"/>
          <w:numId w:val="10"/>
        </w:numPr>
        <w:suppressAutoHyphens/>
        <w:spacing w:after="360"/>
        <w:ind w:left="300" w:firstLine="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Multímetro;</w:t>
      </w:r>
    </w:p>
    <w:p w:rsidR="00603C94" w:rsidRPr="00966C60" w:rsidRDefault="00603C94" w:rsidP="00504D4C">
      <w:pPr>
        <w:numPr>
          <w:ilvl w:val="0"/>
          <w:numId w:val="10"/>
        </w:numPr>
        <w:suppressAutoHyphens/>
        <w:spacing w:after="360"/>
        <w:ind w:left="300" w:firstLine="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Lavadora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peças;</w:t>
      </w:r>
    </w:p>
    <w:p w:rsidR="00603C94" w:rsidRPr="00966C60" w:rsidRDefault="00603C94" w:rsidP="00504D4C">
      <w:pPr>
        <w:numPr>
          <w:ilvl w:val="0"/>
          <w:numId w:val="10"/>
        </w:numPr>
        <w:suppressAutoHyphens/>
        <w:spacing w:after="360"/>
        <w:ind w:left="300" w:firstLine="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Macaco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para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motor;</w:t>
      </w:r>
    </w:p>
    <w:p w:rsidR="00603C94" w:rsidRPr="00966C60" w:rsidRDefault="00603C94" w:rsidP="00504D4C">
      <w:pPr>
        <w:numPr>
          <w:ilvl w:val="0"/>
          <w:numId w:val="10"/>
        </w:numPr>
        <w:suppressAutoHyphens/>
        <w:spacing w:after="360"/>
        <w:ind w:left="300" w:firstLine="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Medidor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pressão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sistema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arrefecimento;</w:t>
      </w:r>
    </w:p>
    <w:p w:rsidR="00603C94" w:rsidRPr="00966C60" w:rsidRDefault="00603C94" w:rsidP="00504D4C">
      <w:pPr>
        <w:numPr>
          <w:ilvl w:val="0"/>
          <w:numId w:val="10"/>
        </w:numPr>
        <w:suppressAutoHyphens/>
        <w:spacing w:after="360"/>
        <w:ind w:left="300" w:firstLine="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Medidor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compressão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cilindro;</w:t>
      </w:r>
    </w:p>
    <w:p w:rsidR="00603C94" w:rsidRPr="00966C60" w:rsidRDefault="00603C94" w:rsidP="00504D4C">
      <w:pPr>
        <w:numPr>
          <w:ilvl w:val="0"/>
          <w:numId w:val="10"/>
        </w:numPr>
        <w:suppressAutoHyphens/>
        <w:spacing w:after="360"/>
        <w:ind w:left="300" w:firstLine="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Medidor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pressão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para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sistema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injeção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eletrônica;</w:t>
      </w:r>
    </w:p>
    <w:p w:rsidR="00603C94" w:rsidRPr="00966C60" w:rsidRDefault="00603C94" w:rsidP="00504D4C">
      <w:pPr>
        <w:numPr>
          <w:ilvl w:val="0"/>
          <w:numId w:val="10"/>
        </w:numPr>
        <w:suppressAutoHyphens/>
        <w:spacing w:after="360"/>
        <w:ind w:left="315" w:firstLine="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Elevador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veículos;</w:t>
      </w:r>
    </w:p>
    <w:p w:rsidR="00603C94" w:rsidRPr="00966C60" w:rsidRDefault="00603C94" w:rsidP="00504D4C">
      <w:pPr>
        <w:numPr>
          <w:ilvl w:val="0"/>
          <w:numId w:val="10"/>
        </w:numPr>
        <w:suppressAutoHyphens/>
        <w:spacing w:after="360"/>
        <w:ind w:left="315" w:firstLine="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Equipamento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para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limpeza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regulagem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bicos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injetores;</w:t>
      </w:r>
    </w:p>
    <w:p w:rsidR="00603C94" w:rsidRPr="00966C60" w:rsidRDefault="00603C94" w:rsidP="00504D4C">
      <w:pPr>
        <w:numPr>
          <w:ilvl w:val="0"/>
          <w:numId w:val="10"/>
        </w:numPr>
        <w:suppressAutoHyphens/>
        <w:spacing w:after="360"/>
        <w:ind w:left="330" w:firstLine="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Ferramentas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adequadas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para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cada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tipo,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ano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modelo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veículo;</w:t>
      </w:r>
    </w:p>
    <w:p w:rsidR="00603C94" w:rsidRPr="00966C60" w:rsidRDefault="00603C94" w:rsidP="00504D4C">
      <w:pPr>
        <w:numPr>
          <w:ilvl w:val="0"/>
          <w:numId w:val="10"/>
        </w:numPr>
        <w:suppressAutoHyphens/>
        <w:spacing w:after="360"/>
        <w:ind w:left="330" w:firstLine="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Compressor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ar;</w:t>
      </w:r>
    </w:p>
    <w:p w:rsidR="00603C94" w:rsidRPr="00966C60" w:rsidRDefault="00603C94" w:rsidP="00504D4C">
      <w:pPr>
        <w:numPr>
          <w:ilvl w:val="0"/>
          <w:numId w:val="10"/>
        </w:numPr>
        <w:suppressAutoHyphens/>
        <w:spacing w:after="360"/>
        <w:ind w:left="330" w:firstLine="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Equipamento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solda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elétrica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oxigênio</w:t>
      </w:r>
    </w:p>
    <w:p w:rsidR="00603C94" w:rsidRPr="00966C60" w:rsidRDefault="00603C94" w:rsidP="00504D4C">
      <w:pPr>
        <w:spacing w:after="360"/>
        <w:ind w:left="345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b/>
          <w:bCs/>
          <w:color w:val="000000"/>
          <w:sz w:val="25"/>
          <w:szCs w:val="25"/>
        </w:rPr>
        <w:t>8.3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Todos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materiais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necessários ao reparo do</w:t>
      </w:r>
      <w:r w:rsidR="00A24717" w:rsidRPr="00966C60">
        <w:rPr>
          <w:rFonts w:ascii="Arial" w:eastAsia="Ecofont Vera Sans" w:hAnsi="Arial" w:cs="Arial"/>
          <w:color w:val="000000"/>
          <w:sz w:val="25"/>
          <w:szCs w:val="25"/>
        </w:rPr>
        <w:t>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veículo</w:t>
      </w:r>
      <w:r w:rsidR="00A24717" w:rsidRPr="00966C60">
        <w:rPr>
          <w:rFonts w:ascii="Arial" w:eastAsia="Ecofont Vera Sans" w:hAnsi="Arial" w:cs="Arial"/>
          <w:color w:val="000000"/>
          <w:sz w:val="25"/>
          <w:szCs w:val="25"/>
        </w:rPr>
        <w:t>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devem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estar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incluídos</w:t>
      </w:r>
      <w:r w:rsidR="00B91159" w:rsidRPr="00966C60">
        <w:rPr>
          <w:rFonts w:ascii="Arial" w:hAnsi="Arial" w:cs="Arial"/>
          <w:color w:val="000000"/>
          <w:sz w:val="25"/>
          <w:szCs w:val="25"/>
        </w:rPr>
        <w:t>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como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parafusos,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acessórios,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fitas,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massas,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tinta,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adesivos,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solventes,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etc.</w:t>
      </w:r>
    </w:p>
    <w:p w:rsidR="00603C94" w:rsidRPr="00966C60" w:rsidRDefault="00603C94" w:rsidP="00504D4C">
      <w:pPr>
        <w:spacing w:after="360"/>
        <w:ind w:left="345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b/>
          <w:bCs/>
          <w:color w:val="000000"/>
          <w:sz w:val="25"/>
          <w:szCs w:val="25"/>
        </w:rPr>
        <w:t>8.4</w:t>
      </w:r>
      <w:r w:rsidRPr="00966C60">
        <w:rPr>
          <w:rFonts w:ascii="Arial" w:eastAsia="Ecofont Vera Sans" w:hAnsi="Arial" w:cs="Arial"/>
          <w:b/>
          <w:bCs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CONTRATADA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deverá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contar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ainda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Sistema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proteção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contra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incêndio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dentro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padrões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Corpo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Bombeiros</w:t>
      </w:r>
      <w:r w:rsidR="00A24717" w:rsidRPr="00966C60">
        <w:rPr>
          <w:rFonts w:ascii="Arial" w:hAnsi="Arial" w:cs="Arial"/>
          <w:color w:val="000000"/>
          <w:sz w:val="25"/>
          <w:szCs w:val="25"/>
        </w:rPr>
        <w:t>.</w:t>
      </w:r>
    </w:p>
    <w:p w:rsidR="00603C94" w:rsidRPr="00966C60" w:rsidRDefault="00603C94" w:rsidP="00504D4C">
      <w:pPr>
        <w:numPr>
          <w:ilvl w:val="0"/>
          <w:numId w:val="9"/>
        </w:numPr>
        <w:suppressAutoHyphens/>
        <w:spacing w:after="360"/>
        <w:jc w:val="both"/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</w:pPr>
      <w:r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CLASSIFICAÇÃO</w:t>
      </w:r>
      <w:r w:rsidRPr="00966C60">
        <w:rPr>
          <w:rFonts w:ascii="Arial" w:eastAsia="Ecofont Vera Sans" w:hAnsi="Arial" w:cs="Arial"/>
          <w:color w:val="000000"/>
          <w:sz w:val="25"/>
          <w:szCs w:val="25"/>
          <w:u w:val="single"/>
          <w:shd w:val="clear" w:color="auto" w:fill="FFFFFF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DOS</w:t>
      </w:r>
      <w:r w:rsidRPr="00966C60">
        <w:rPr>
          <w:rFonts w:ascii="Arial" w:eastAsia="Ecofont Vera Sans" w:hAnsi="Arial" w:cs="Arial"/>
          <w:color w:val="000000"/>
          <w:sz w:val="25"/>
          <w:szCs w:val="25"/>
          <w:u w:val="single"/>
          <w:shd w:val="clear" w:color="auto" w:fill="FFFFFF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SERVIÇOS</w:t>
      </w:r>
      <w:r w:rsidR="00D7751D"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:</w:t>
      </w:r>
    </w:p>
    <w:p w:rsidR="00603C94" w:rsidRPr="00966C60" w:rsidRDefault="00603C94" w:rsidP="00504D4C">
      <w:pPr>
        <w:numPr>
          <w:ilvl w:val="1"/>
          <w:numId w:val="9"/>
        </w:numPr>
        <w:suppressAutoHyphens/>
        <w:spacing w:after="360"/>
        <w:jc w:val="both"/>
        <w:rPr>
          <w:rFonts w:ascii="Arial" w:eastAsia="Ecofont Vera Sans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serviço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contratado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enquadra-se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classificação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serviços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comuns,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termos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Lei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n°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10.520,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2002,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Decreto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n°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3.555,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2000,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Decreto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5.450,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2005.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</w:p>
    <w:p w:rsidR="00603C94" w:rsidRPr="00966C60" w:rsidRDefault="00603C94" w:rsidP="00504D4C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eastAsia="Ecofont Vera Sans" w:hAnsi="Arial" w:cs="Arial"/>
          <w:color w:val="000000"/>
          <w:sz w:val="25"/>
          <w:szCs w:val="25"/>
        </w:rPr>
        <w:lastRenderedPageBreak/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serviços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serem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contratados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enquadram-se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pressupostos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Decreto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nº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2.271,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1997,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constituindo-se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atividades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materiais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acessórias,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instrumentais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ou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complementares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à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área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competência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órgão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licitante,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inerentes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às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categorias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funcionais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abrangidas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por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seu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respectivo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plano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cargos.</w:t>
      </w:r>
    </w:p>
    <w:p w:rsidR="00603C94" w:rsidRPr="00966C60" w:rsidRDefault="00603C94" w:rsidP="00504D4C">
      <w:pPr>
        <w:numPr>
          <w:ilvl w:val="1"/>
          <w:numId w:val="9"/>
        </w:numPr>
        <w:suppressAutoHyphens/>
        <w:spacing w:after="360"/>
        <w:jc w:val="both"/>
        <w:rPr>
          <w:rFonts w:ascii="Arial" w:eastAsia="Ecofont Vera Sans" w:hAnsi="Arial" w:cs="Arial"/>
          <w:color w:val="000000"/>
          <w:sz w:val="25"/>
          <w:szCs w:val="25"/>
        </w:rPr>
      </w:pP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prestação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serviços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gera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nenhum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vínculo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empregatício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entre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empregados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Contratada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Administração,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vedando-se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qualquer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relação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entre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estes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caracterize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pessoalidade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subordinação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direta.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 </w:t>
      </w:r>
    </w:p>
    <w:p w:rsidR="00603C94" w:rsidRPr="00966C60" w:rsidRDefault="00603C94" w:rsidP="00504D4C">
      <w:pPr>
        <w:numPr>
          <w:ilvl w:val="0"/>
          <w:numId w:val="9"/>
        </w:numPr>
        <w:suppressAutoHyphens/>
        <w:spacing w:after="360"/>
        <w:jc w:val="both"/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</w:pPr>
      <w:r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OBRIGAÇÕES</w:t>
      </w:r>
      <w:r w:rsidRPr="00966C60">
        <w:rPr>
          <w:rFonts w:ascii="Arial" w:eastAsia="Ecofont Vera Sans" w:hAnsi="Arial" w:cs="Arial"/>
          <w:color w:val="000000"/>
          <w:sz w:val="25"/>
          <w:szCs w:val="25"/>
          <w:u w:val="single"/>
          <w:shd w:val="clear" w:color="auto" w:fill="FFFFFF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DA</w:t>
      </w:r>
      <w:r w:rsidRPr="00966C60">
        <w:rPr>
          <w:rFonts w:ascii="Arial" w:eastAsia="Ecofont Vera Sans" w:hAnsi="Arial" w:cs="Arial"/>
          <w:color w:val="000000"/>
          <w:sz w:val="25"/>
          <w:szCs w:val="25"/>
          <w:u w:val="single"/>
          <w:shd w:val="clear" w:color="auto" w:fill="FFFFFF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CONTRATADA</w:t>
      </w:r>
      <w:r w:rsidR="00D7751D"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:</w:t>
      </w:r>
    </w:p>
    <w:p w:rsidR="00603C94" w:rsidRPr="00966C60" w:rsidRDefault="00603C94" w:rsidP="00504D4C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Contratada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obriga-se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a:</w:t>
      </w:r>
    </w:p>
    <w:p w:rsidR="00603C94" w:rsidRPr="00966C60" w:rsidRDefault="00603C94" w:rsidP="00504D4C">
      <w:pPr>
        <w:numPr>
          <w:ilvl w:val="2"/>
          <w:numId w:val="9"/>
        </w:numPr>
        <w:suppressAutoHyphens/>
        <w:spacing w:after="360"/>
        <w:ind w:left="33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Executar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serviços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conforme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especificações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Termo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Referência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sua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proposta,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recursos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necessários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perfeito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cumprimento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cláusulas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contratuais;</w:t>
      </w:r>
    </w:p>
    <w:p w:rsidR="00603C94" w:rsidRPr="00966C60" w:rsidRDefault="00603C94" w:rsidP="00504D4C">
      <w:pPr>
        <w:numPr>
          <w:ilvl w:val="2"/>
          <w:numId w:val="9"/>
        </w:numPr>
        <w:suppressAutoHyphens/>
        <w:spacing w:after="360"/>
        <w:ind w:left="33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Reparar,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corrigir,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remover,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reconstruir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ou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substituir,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às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suas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expensas,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total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ou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parte,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prazo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máximo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72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(setenta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duas)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horas,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serviços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efetuados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verificarem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vícios,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defeitos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ou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incorreções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resultantes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execução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ou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materiais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empregados,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critério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Administração;</w:t>
      </w:r>
    </w:p>
    <w:p w:rsidR="00603C94" w:rsidRPr="00966C60" w:rsidRDefault="00603C94" w:rsidP="00504D4C">
      <w:pPr>
        <w:numPr>
          <w:ilvl w:val="2"/>
          <w:numId w:val="9"/>
        </w:numPr>
        <w:suppressAutoHyphens/>
        <w:spacing w:after="360"/>
        <w:ind w:left="33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Fornecer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materiais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equipamentos,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ferramentas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utensílios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necessários,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qualidade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quantidade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especificadas,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termos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sua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proposta;</w:t>
      </w:r>
    </w:p>
    <w:p w:rsidR="00603C94" w:rsidRPr="00966C60" w:rsidRDefault="00603C94" w:rsidP="00504D4C">
      <w:pPr>
        <w:numPr>
          <w:ilvl w:val="2"/>
          <w:numId w:val="9"/>
        </w:numPr>
        <w:suppressAutoHyphens/>
        <w:spacing w:after="360"/>
        <w:ind w:left="33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Arcar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responsabilidade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civil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por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todos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quaisquer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danos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materiais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morais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causados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pela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ou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omissão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seus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empregados,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trabalhadores,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prepostos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ou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representantes,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dolosa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ou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culposamente,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à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União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ou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terceiros;</w:t>
      </w:r>
    </w:p>
    <w:p w:rsidR="00603C94" w:rsidRPr="00966C60" w:rsidRDefault="00603C94" w:rsidP="00504D4C">
      <w:pPr>
        <w:numPr>
          <w:ilvl w:val="2"/>
          <w:numId w:val="9"/>
        </w:numPr>
        <w:suppressAutoHyphens/>
        <w:spacing w:after="360"/>
        <w:ind w:left="33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Utilizar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empregados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habilitados</w:t>
      </w:r>
      <w:r w:rsidR="00A24717" w:rsidRPr="00966C60">
        <w:rPr>
          <w:rFonts w:ascii="Arial" w:hAnsi="Arial" w:cs="Arial"/>
          <w:color w:val="000000"/>
          <w:sz w:val="25"/>
          <w:szCs w:val="25"/>
        </w:rPr>
        <w:t>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conhecimentos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="00A24717" w:rsidRPr="00966C60">
        <w:rPr>
          <w:rFonts w:ascii="Arial" w:hAnsi="Arial" w:cs="Arial"/>
          <w:color w:val="000000"/>
          <w:sz w:val="25"/>
          <w:szCs w:val="25"/>
        </w:rPr>
        <w:t>suficientes para a execução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serviços,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conformidade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normas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determinações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vigor;</w:t>
      </w:r>
    </w:p>
    <w:p w:rsidR="00603C94" w:rsidRPr="00966C60" w:rsidRDefault="00603C94" w:rsidP="00504D4C">
      <w:pPr>
        <w:numPr>
          <w:ilvl w:val="2"/>
          <w:numId w:val="9"/>
        </w:numPr>
        <w:suppressAutoHyphens/>
        <w:spacing w:after="360"/>
        <w:ind w:left="36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Vedar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utilização,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execução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serviços,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empregado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seja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familiar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agente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público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ocupante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cargo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comissão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ou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função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confiança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órgão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contratante,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termos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artigo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7°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Decreto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n°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7.203,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2010,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dispõe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sobre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vedação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nepotismo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âmbito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administração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pública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federal;</w:t>
      </w:r>
    </w:p>
    <w:p w:rsidR="00603C94" w:rsidRPr="00966C60" w:rsidRDefault="00603C94" w:rsidP="00504D4C">
      <w:pPr>
        <w:numPr>
          <w:ilvl w:val="2"/>
          <w:numId w:val="9"/>
        </w:numPr>
        <w:suppressAutoHyphens/>
        <w:spacing w:after="360"/>
        <w:ind w:left="360"/>
        <w:jc w:val="both"/>
        <w:rPr>
          <w:rFonts w:ascii="Arial" w:eastAsia="Ecofont Vera Sans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Apresentar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à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Contratante</w:t>
      </w:r>
      <w:r w:rsidRPr="00966C60">
        <w:rPr>
          <w:rFonts w:ascii="Arial" w:hAnsi="Arial" w:cs="Arial"/>
          <w:i/>
          <w:color w:val="000000"/>
          <w:sz w:val="25"/>
          <w:szCs w:val="25"/>
        </w:rPr>
        <w:t>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quando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for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caso,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relação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nominal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empregados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adentrarão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órgão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para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execução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serviço,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quais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devem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estar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devidamente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identificados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por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meio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crachá;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</w:p>
    <w:p w:rsidR="00603C94" w:rsidRPr="00966C60" w:rsidRDefault="00603C94" w:rsidP="00504D4C">
      <w:pPr>
        <w:numPr>
          <w:ilvl w:val="2"/>
          <w:numId w:val="9"/>
        </w:numPr>
        <w:suppressAutoHyphens/>
        <w:spacing w:after="360"/>
        <w:ind w:left="36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lastRenderedPageBreak/>
        <w:t>Responsabilizar-se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por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todas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obrigações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trabalhistas,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sociais,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previdenciárias,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tributárias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demais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previstas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legislação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específica,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cuja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inadimplência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transfere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responsabilidade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à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Administração;</w:t>
      </w:r>
    </w:p>
    <w:p w:rsidR="00603C94" w:rsidRPr="00966C60" w:rsidRDefault="00603C94" w:rsidP="00504D4C">
      <w:pPr>
        <w:numPr>
          <w:ilvl w:val="2"/>
          <w:numId w:val="9"/>
        </w:numPr>
        <w:suppressAutoHyphens/>
        <w:spacing w:after="360"/>
        <w:ind w:left="36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Instruir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seus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empregados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quanto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à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necessidade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acatar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orientações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Administração,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inclusive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quanto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cumprimento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Normas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Internas,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quando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for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caso;</w:t>
      </w:r>
    </w:p>
    <w:p w:rsidR="00603C94" w:rsidRPr="00966C60" w:rsidRDefault="00603C94" w:rsidP="00504D4C">
      <w:pPr>
        <w:numPr>
          <w:ilvl w:val="2"/>
          <w:numId w:val="9"/>
        </w:numPr>
        <w:suppressAutoHyphens/>
        <w:spacing w:after="360"/>
        <w:ind w:left="36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Relatar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à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Administração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toda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qualquer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irregularidade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verificada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decorrer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prestação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serviços;</w:t>
      </w:r>
    </w:p>
    <w:p w:rsidR="00603C94" w:rsidRPr="00966C60" w:rsidRDefault="00603C94" w:rsidP="00504D4C">
      <w:pPr>
        <w:widowControl w:val="0"/>
        <w:numPr>
          <w:ilvl w:val="2"/>
          <w:numId w:val="9"/>
        </w:numPr>
        <w:suppressAutoHyphens/>
        <w:spacing w:after="360"/>
        <w:ind w:left="36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Não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permitir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utilização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qualquer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trabalho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</w:t>
      </w:r>
      <w:r w:rsidR="00B91159" w:rsidRPr="00966C60">
        <w:rPr>
          <w:rFonts w:ascii="Arial" w:hAnsi="Arial" w:cs="Arial"/>
          <w:color w:val="000000"/>
          <w:sz w:val="25"/>
          <w:szCs w:val="25"/>
        </w:rPr>
        <w:t>e pessoa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menor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dezesseis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anos,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exceto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condição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aprendiz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para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maiores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quatorze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anos;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nem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permitir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utilização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trabalho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</w:t>
      </w:r>
      <w:r w:rsidR="00B91159" w:rsidRPr="00966C60">
        <w:rPr>
          <w:rFonts w:ascii="Arial" w:hAnsi="Arial" w:cs="Arial"/>
          <w:color w:val="000000"/>
          <w:sz w:val="25"/>
          <w:szCs w:val="25"/>
        </w:rPr>
        <w:t>e pessoa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menor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dezoito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anos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trabalho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noturno,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perigoso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ou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insalubre;</w:t>
      </w:r>
    </w:p>
    <w:p w:rsidR="00603C94" w:rsidRPr="00966C60" w:rsidRDefault="00603C94" w:rsidP="00504D4C">
      <w:pPr>
        <w:numPr>
          <w:ilvl w:val="2"/>
          <w:numId w:val="9"/>
        </w:numPr>
        <w:suppressAutoHyphens/>
        <w:spacing w:after="360"/>
        <w:ind w:left="39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Manter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durante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toda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vigência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contrato,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compatibilidade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obrigações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assumidas,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todas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condições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habilitação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qualificação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exigidas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licitação;</w:t>
      </w:r>
    </w:p>
    <w:p w:rsidR="00603C94" w:rsidRPr="00966C60" w:rsidRDefault="00603C94" w:rsidP="00504D4C">
      <w:pPr>
        <w:numPr>
          <w:ilvl w:val="2"/>
          <w:numId w:val="9"/>
        </w:numPr>
        <w:suppressAutoHyphens/>
        <w:spacing w:after="360"/>
        <w:ind w:left="39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Não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transferir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terceiros,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por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qualquer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forma,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nem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mesmo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parcialmente,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obrigações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assumidas,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nem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subcontratar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qualquer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prestações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est</w:t>
      </w:r>
      <w:r w:rsidR="00A24717" w:rsidRPr="00966C60">
        <w:rPr>
          <w:rFonts w:ascii="Arial" w:hAnsi="Arial" w:cs="Arial"/>
          <w:color w:val="000000"/>
          <w:sz w:val="25"/>
          <w:szCs w:val="25"/>
        </w:rPr>
        <w:t>eja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obrigada,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exceto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condições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autorizadas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Termo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Referência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ou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minuta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contrato;</w:t>
      </w:r>
    </w:p>
    <w:p w:rsidR="00603C94" w:rsidRPr="00966C60" w:rsidRDefault="00603C94" w:rsidP="00B52F85">
      <w:pPr>
        <w:numPr>
          <w:ilvl w:val="2"/>
          <w:numId w:val="9"/>
        </w:numPr>
        <w:suppressAutoHyphens/>
        <w:spacing w:after="360"/>
        <w:ind w:left="39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único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serviço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transferido,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mas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total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responsabilidade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contratada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por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eventuais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danos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ou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prejuízos,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é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guincho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(remoção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veículo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será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objeto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serviço).</w:t>
      </w:r>
      <w:r w:rsidR="008616A4">
        <w:rPr>
          <w:rFonts w:ascii="Arial" w:hAnsi="Arial" w:cs="Arial"/>
          <w:color w:val="000000"/>
          <w:sz w:val="25"/>
          <w:szCs w:val="25"/>
        </w:rPr>
        <w:t xml:space="preserve"> </w:t>
      </w:r>
    </w:p>
    <w:p w:rsidR="00603C94" w:rsidRDefault="00603C94" w:rsidP="00504D4C">
      <w:pPr>
        <w:widowControl w:val="0"/>
        <w:numPr>
          <w:ilvl w:val="2"/>
          <w:numId w:val="9"/>
        </w:numPr>
        <w:suppressAutoHyphens/>
        <w:spacing w:after="360"/>
        <w:ind w:left="42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eastAsia="Verdana" w:hAnsi="Arial" w:cs="Arial"/>
          <w:color w:val="000000"/>
          <w:sz w:val="25"/>
          <w:szCs w:val="25"/>
        </w:rPr>
        <w:t>Arcar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ônus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decorrente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eventual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equívoco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dimensionamento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quantitativos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sua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proposta,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inclusive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quanto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custos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variáveis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decorrentes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fatores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futuros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incertos,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eastAsia="Verdana" w:hAnsi="Arial" w:cs="Arial"/>
          <w:color w:val="000000"/>
          <w:sz w:val="25"/>
          <w:szCs w:val="25"/>
        </w:rPr>
        <w:t>devendo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complementá-los,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caso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previsto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inicialmente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sua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proposta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seja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satisfatório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para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atendimento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objeto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licitação,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exceto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quando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ocorrer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algum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eventos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arrolados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incisos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§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1º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art.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57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Lei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nº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8.666,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1993.</w:t>
      </w:r>
    </w:p>
    <w:p w:rsidR="00966C60" w:rsidRPr="00966C60" w:rsidRDefault="00966C60" w:rsidP="00966C60">
      <w:pPr>
        <w:widowControl w:val="0"/>
        <w:suppressAutoHyphens/>
        <w:spacing w:after="360"/>
        <w:ind w:left="420"/>
        <w:jc w:val="both"/>
        <w:rPr>
          <w:rFonts w:ascii="Arial" w:hAnsi="Arial" w:cs="Arial"/>
          <w:color w:val="000000"/>
          <w:sz w:val="25"/>
          <w:szCs w:val="25"/>
        </w:rPr>
      </w:pPr>
    </w:p>
    <w:p w:rsidR="00603C94" w:rsidRPr="00966C60" w:rsidRDefault="00603C94" w:rsidP="00504D4C">
      <w:pPr>
        <w:numPr>
          <w:ilvl w:val="0"/>
          <w:numId w:val="9"/>
        </w:numPr>
        <w:suppressAutoHyphens/>
        <w:spacing w:after="360"/>
        <w:jc w:val="both"/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</w:pPr>
      <w:r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OBRIGAÇÕES</w:t>
      </w:r>
      <w:r w:rsidRPr="00966C60">
        <w:rPr>
          <w:rFonts w:ascii="Arial" w:eastAsia="Ecofont Vera Sans" w:hAnsi="Arial" w:cs="Arial"/>
          <w:color w:val="000000"/>
          <w:sz w:val="25"/>
          <w:szCs w:val="25"/>
          <w:u w:val="single"/>
          <w:shd w:val="clear" w:color="auto" w:fill="FFFFFF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DA</w:t>
      </w:r>
      <w:r w:rsidRPr="00966C60">
        <w:rPr>
          <w:rFonts w:ascii="Arial" w:eastAsia="Ecofont Vera Sans" w:hAnsi="Arial" w:cs="Arial"/>
          <w:color w:val="000000"/>
          <w:sz w:val="25"/>
          <w:szCs w:val="25"/>
          <w:u w:val="single"/>
          <w:shd w:val="clear" w:color="auto" w:fill="FFFFFF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CONTRATANTE</w:t>
      </w:r>
      <w:r w:rsidR="00D7751D"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:</w:t>
      </w:r>
    </w:p>
    <w:p w:rsidR="00603C94" w:rsidRPr="00966C60" w:rsidRDefault="00603C94" w:rsidP="00504D4C">
      <w:pPr>
        <w:numPr>
          <w:ilvl w:val="1"/>
          <w:numId w:val="9"/>
        </w:numPr>
        <w:suppressAutoHyphens/>
        <w:spacing w:after="360"/>
        <w:ind w:left="435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Contratante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obriga-se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a:</w:t>
      </w:r>
    </w:p>
    <w:p w:rsidR="00603C94" w:rsidRPr="00966C60" w:rsidRDefault="00603C94" w:rsidP="00504D4C">
      <w:pPr>
        <w:numPr>
          <w:ilvl w:val="2"/>
          <w:numId w:val="9"/>
        </w:numPr>
        <w:suppressAutoHyphens/>
        <w:spacing w:after="360"/>
        <w:ind w:left="435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Proporcionar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todas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condições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para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Contratada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possa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desempenhar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seus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serviços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acordo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determinações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Contrato,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Edital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seus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Anexos</w:t>
      </w:r>
      <w:r w:rsidR="00B91159" w:rsidRPr="00966C60">
        <w:rPr>
          <w:rFonts w:ascii="Arial" w:hAnsi="Arial" w:cs="Arial"/>
          <w:color w:val="000000"/>
          <w:sz w:val="25"/>
          <w:szCs w:val="25"/>
        </w:rPr>
        <w:t xml:space="preserve"> e </w:t>
      </w:r>
      <w:r w:rsidRPr="00966C60">
        <w:rPr>
          <w:rFonts w:ascii="Arial" w:hAnsi="Arial" w:cs="Arial"/>
          <w:color w:val="000000"/>
          <w:sz w:val="25"/>
          <w:szCs w:val="25"/>
        </w:rPr>
        <w:t>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Termo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Referência;</w:t>
      </w:r>
    </w:p>
    <w:p w:rsidR="00603C94" w:rsidRPr="00966C60" w:rsidRDefault="00603C94" w:rsidP="00504D4C">
      <w:pPr>
        <w:numPr>
          <w:ilvl w:val="2"/>
          <w:numId w:val="9"/>
        </w:numPr>
        <w:suppressAutoHyphens/>
        <w:spacing w:after="360"/>
        <w:ind w:left="435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lastRenderedPageBreak/>
        <w:t>Exigir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cumprimento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todas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obrigações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assumidas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pela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Contratada,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acordo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cláusulas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contratuais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termos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sua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proposta;</w:t>
      </w:r>
    </w:p>
    <w:p w:rsidR="00603C94" w:rsidRPr="00966C60" w:rsidRDefault="00603C94" w:rsidP="00504D4C">
      <w:pPr>
        <w:numPr>
          <w:ilvl w:val="2"/>
          <w:numId w:val="9"/>
        </w:numPr>
        <w:suppressAutoHyphens/>
        <w:spacing w:after="360"/>
        <w:ind w:left="435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Exercer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acompanhamento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fiscalização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serviços,</w:t>
      </w:r>
      <w:r w:rsidR="0022094D" w:rsidRPr="00966C60">
        <w:rPr>
          <w:rFonts w:ascii="Arial" w:hAnsi="Arial" w:cs="Arial"/>
          <w:color w:val="000000"/>
          <w:sz w:val="25"/>
          <w:szCs w:val="25"/>
        </w:rPr>
        <w:t xml:space="preserve"> através do servidor APF </w:t>
      </w:r>
      <w:proofErr w:type="spellStart"/>
      <w:r w:rsidR="0022094D" w:rsidRPr="00966C60">
        <w:rPr>
          <w:rFonts w:ascii="Arial" w:hAnsi="Arial" w:cs="Arial"/>
          <w:color w:val="000000"/>
          <w:sz w:val="25"/>
          <w:szCs w:val="25"/>
        </w:rPr>
        <w:t>Romuel</w:t>
      </w:r>
      <w:proofErr w:type="spellEnd"/>
      <w:r w:rsidR="0022094D" w:rsidRPr="00966C60">
        <w:rPr>
          <w:rFonts w:ascii="Arial" w:hAnsi="Arial" w:cs="Arial"/>
          <w:color w:val="000000"/>
          <w:sz w:val="25"/>
          <w:szCs w:val="25"/>
        </w:rPr>
        <w:t xml:space="preserve"> de Jesus Sousa, matrícula 17.118</w:t>
      </w:r>
      <w:r w:rsidRPr="00966C60">
        <w:rPr>
          <w:rFonts w:ascii="Arial" w:hAnsi="Arial" w:cs="Arial"/>
          <w:color w:val="000000"/>
          <w:sz w:val="25"/>
          <w:szCs w:val="25"/>
        </w:rPr>
        <w:t>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anotando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registro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próprio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falhas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detectadas,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indicando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dia,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mês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ano,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bem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como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nome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empregados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eventualmente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envolvidos,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encaminhando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apontamentos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à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autoridade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competente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para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providências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="003E62C4" w:rsidRPr="00966C60">
        <w:rPr>
          <w:rFonts w:ascii="Arial" w:hAnsi="Arial" w:cs="Arial"/>
          <w:color w:val="000000"/>
          <w:sz w:val="25"/>
          <w:szCs w:val="25"/>
        </w:rPr>
        <w:t xml:space="preserve">cabíveis.  Na ausência deste servidor, a Administração indicará outro para realizar o acompanhamento e fiscalização. </w:t>
      </w:r>
    </w:p>
    <w:p w:rsidR="00603C94" w:rsidRPr="00966C60" w:rsidRDefault="00603C94" w:rsidP="00504D4C">
      <w:pPr>
        <w:numPr>
          <w:ilvl w:val="2"/>
          <w:numId w:val="9"/>
        </w:numPr>
        <w:suppressAutoHyphens/>
        <w:spacing w:after="360"/>
        <w:ind w:left="435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Notificar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Contratada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por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escrito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ocorrência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eventuais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imperfeições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curso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execução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serviços,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fixando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prazo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para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sua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correção;</w:t>
      </w:r>
    </w:p>
    <w:p w:rsidR="00603C94" w:rsidRPr="00966C60" w:rsidRDefault="00603C94" w:rsidP="00504D4C">
      <w:pPr>
        <w:numPr>
          <w:ilvl w:val="2"/>
          <w:numId w:val="9"/>
        </w:numPr>
        <w:suppressAutoHyphens/>
        <w:spacing w:after="360"/>
        <w:ind w:left="435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Pagar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à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Contratada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valor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resultante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prestação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serviço,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forma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contrato;</w:t>
      </w:r>
    </w:p>
    <w:p w:rsidR="00603C94" w:rsidRPr="00966C60" w:rsidRDefault="00603C94" w:rsidP="00504D4C">
      <w:pPr>
        <w:numPr>
          <w:ilvl w:val="2"/>
          <w:numId w:val="9"/>
        </w:numPr>
        <w:suppressAutoHyphens/>
        <w:spacing w:after="360"/>
        <w:ind w:left="426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Zelar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para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durante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toda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vigência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contrato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sejam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mantidas,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compatibilidade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obrigações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assumidas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pela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Contratada,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todas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condições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habilitação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qualificação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exigidas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licitação.</w:t>
      </w:r>
    </w:p>
    <w:p w:rsidR="00603C94" w:rsidRPr="00966C60" w:rsidRDefault="00603C94" w:rsidP="00504D4C">
      <w:pPr>
        <w:numPr>
          <w:ilvl w:val="0"/>
          <w:numId w:val="9"/>
        </w:numPr>
        <w:suppressAutoHyphens/>
        <w:spacing w:after="360"/>
        <w:jc w:val="both"/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</w:pPr>
      <w:r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AVALIAÇÃO</w:t>
      </w:r>
      <w:r w:rsidRPr="00966C60">
        <w:rPr>
          <w:rFonts w:ascii="Arial" w:eastAsia="Ecofont Vera Sans" w:hAnsi="Arial" w:cs="Arial"/>
          <w:color w:val="000000"/>
          <w:sz w:val="25"/>
          <w:szCs w:val="25"/>
          <w:u w:val="single"/>
          <w:shd w:val="clear" w:color="auto" w:fill="FFFFFF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DO</w:t>
      </w:r>
      <w:r w:rsidRPr="00966C60">
        <w:rPr>
          <w:rFonts w:ascii="Arial" w:eastAsia="Ecofont Vera Sans" w:hAnsi="Arial" w:cs="Arial"/>
          <w:color w:val="000000"/>
          <w:sz w:val="25"/>
          <w:szCs w:val="25"/>
          <w:u w:val="single"/>
          <w:shd w:val="clear" w:color="auto" w:fill="FFFFFF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CUSTO</w:t>
      </w:r>
      <w:r w:rsidR="00D7751D" w:rsidRPr="00966C60">
        <w:rPr>
          <w:rFonts w:ascii="Arial" w:hAnsi="Arial" w:cs="Arial"/>
          <w:color w:val="000000"/>
          <w:sz w:val="25"/>
          <w:szCs w:val="25"/>
          <w:u w:val="single"/>
          <w:shd w:val="clear" w:color="auto" w:fill="FFFFFF"/>
        </w:rPr>
        <w:t>:</w:t>
      </w:r>
    </w:p>
    <w:p w:rsidR="00603C94" w:rsidRPr="00966C60" w:rsidRDefault="00EB0232" w:rsidP="009E76F2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 xml:space="preserve">Para a avaliação do custo do 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conserto dos 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veículos, as propostas foram divididas em 2 (dois) grupos: um </w:t>
      </w:r>
      <w:r w:rsidR="009E76F2" w:rsidRPr="00966C60">
        <w:rPr>
          <w:rFonts w:ascii="Arial" w:hAnsi="Arial" w:cs="Arial"/>
          <w:color w:val="000000"/>
          <w:sz w:val="25"/>
          <w:szCs w:val="25"/>
        </w:rPr>
        <w:t xml:space="preserve">grupo </w:t>
      </w:r>
      <w:r w:rsidR="005340BD" w:rsidRPr="00966C60">
        <w:rPr>
          <w:rFonts w:ascii="Arial" w:hAnsi="Arial" w:cs="Arial"/>
          <w:color w:val="000000"/>
          <w:sz w:val="25"/>
          <w:szCs w:val="25"/>
        </w:rPr>
        <w:t xml:space="preserve">em que consta </w:t>
      </w:r>
      <w:r w:rsidRPr="00966C60">
        <w:rPr>
          <w:rFonts w:ascii="Arial" w:hAnsi="Arial" w:cs="Arial"/>
          <w:color w:val="000000"/>
          <w:sz w:val="25"/>
          <w:szCs w:val="25"/>
        </w:rPr>
        <w:t>o custo das peças</w:t>
      </w:r>
      <w:r w:rsidR="005340BD" w:rsidRPr="00966C60">
        <w:rPr>
          <w:rFonts w:ascii="Arial" w:hAnsi="Arial" w:cs="Arial"/>
          <w:color w:val="000000"/>
          <w:sz w:val="25"/>
          <w:szCs w:val="25"/>
        </w:rPr>
        <w:t xml:space="preserve"> e </w:t>
      </w:r>
      <w:r w:rsidR="009E76F2" w:rsidRPr="00966C60">
        <w:rPr>
          <w:rFonts w:ascii="Arial" w:hAnsi="Arial" w:cs="Arial"/>
          <w:color w:val="000000"/>
          <w:sz w:val="25"/>
          <w:szCs w:val="25"/>
        </w:rPr>
        <w:t>outro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 </w:t>
      </w:r>
      <w:r w:rsidR="005340BD" w:rsidRPr="00966C60">
        <w:rPr>
          <w:rFonts w:ascii="Arial" w:hAnsi="Arial" w:cs="Arial"/>
          <w:color w:val="000000"/>
          <w:sz w:val="25"/>
          <w:szCs w:val="25"/>
        </w:rPr>
        <w:t xml:space="preserve">grupo </w:t>
      </w:r>
      <w:r w:rsidR="009E76F2" w:rsidRPr="00966C60">
        <w:rPr>
          <w:rFonts w:ascii="Arial" w:hAnsi="Arial" w:cs="Arial"/>
          <w:color w:val="000000"/>
          <w:sz w:val="25"/>
          <w:szCs w:val="25"/>
        </w:rPr>
        <w:t>em que</w:t>
      </w:r>
      <w:r w:rsidR="005340BD" w:rsidRPr="00966C60">
        <w:rPr>
          <w:rFonts w:ascii="Arial" w:hAnsi="Arial" w:cs="Arial"/>
          <w:color w:val="000000"/>
          <w:sz w:val="25"/>
          <w:szCs w:val="25"/>
        </w:rPr>
        <w:t xml:space="preserve"> consta o 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custo </w:t>
      </w:r>
      <w:r w:rsidR="005340BD" w:rsidRPr="00966C60">
        <w:rPr>
          <w:rFonts w:ascii="Arial" w:hAnsi="Arial" w:cs="Arial"/>
          <w:color w:val="000000"/>
          <w:sz w:val="25"/>
          <w:szCs w:val="25"/>
        </w:rPr>
        <w:t xml:space="preserve">estimado </w:t>
      </w:r>
      <w:r w:rsidRPr="00966C60">
        <w:rPr>
          <w:rFonts w:ascii="Arial" w:hAnsi="Arial" w:cs="Arial"/>
          <w:color w:val="000000"/>
          <w:sz w:val="25"/>
          <w:szCs w:val="25"/>
        </w:rPr>
        <w:t>do serviço</w:t>
      </w:r>
      <w:r w:rsidR="00603C94" w:rsidRPr="00966C60">
        <w:rPr>
          <w:rFonts w:ascii="Arial" w:hAnsi="Arial" w:cs="Arial"/>
          <w:color w:val="000000"/>
          <w:sz w:val="25"/>
          <w:szCs w:val="25"/>
        </w:rPr>
        <w:t>;</w:t>
      </w:r>
    </w:p>
    <w:p w:rsidR="00603C94" w:rsidRPr="00966C60" w:rsidRDefault="00603C94" w:rsidP="00F31AB7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Não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será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permitida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cotação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ite</w:t>
      </w:r>
      <w:r w:rsidR="005340BD" w:rsidRPr="00966C60">
        <w:rPr>
          <w:rFonts w:ascii="Arial" w:hAnsi="Arial" w:cs="Arial"/>
          <w:color w:val="000000"/>
          <w:sz w:val="25"/>
          <w:szCs w:val="25"/>
        </w:rPr>
        <w:t>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="005340BD" w:rsidRPr="00966C60">
        <w:rPr>
          <w:rFonts w:ascii="Arial" w:eastAsia="Ecofont Vera Sans" w:hAnsi="Arial" w:cs="Arial"/>
          <w:color w:val="000000"/>
          <w:sz w:val="25"/>
          <w:szCs w:val="25"/>
        </w:rPr>
        <w:t>isoladamente</w:t>
      </w:r>
      <w:r w:rsidR="005340BD" w:rsidRPr="00966C60">
        <w:rPr>
          <w:rFonts w:ascii="Arial" w:hAnsi="Arial" w:cs="Arial"/>
          <w:color w:val="000000"/>
          <w:sz w:val="25"/>
          <w:szCs w:val="25"/>
        </w:rPr>
        <w:t>.  Deve haver correlação entre o item do serviço e peça</w:t>
      </w:r>
      <w:r w:rsidR="00F31AB7" w:rsidRPr="00966C60">
        <w:rPr>
          <w:rFonts w:ascii="Arial" w:hAnsi="Arial" w:cs="Arial"/>
          <w:color w:val="000000"/>
          <w:sz w:val="25"/>
          <w:szCs w:val="25"/>
        </w:rPr>
        <w:t>s,</w:t>
      </w:r>
      <w:r w:rsidR="005340BD" w:rsidRPr="00966C60">
        <w:rPr>
          <w:rFonts w:ascii="Arial" w:hAnsi="Arial" w:cs="Arial"/>
          <w:color w:val="000000"/>
          <w:sz w:val="25"/>
          <w:szCs w:val="25"/>
        </w:rPr>
        <w:t xml:space="preserve"> referentes ao mesmo veículo a ser reparado</w:t>
      </w:r>
      <w:r w:rsidRPr="00966C60">
        <w:rPr>
          <w:rFonts w:ascii="Arial" w:hAnsi="Arial" w:cs="Arial"/>
          <w:color w:val="000000"/>
          <w:sz w:val="25"/>
          <w:szCs w:val="25"/>
        </w:rPr>
        <w:t>;</w:t>
      </w:r>
    </w:p>
    <w:p w:rsidR="00603C94" w:rsidRPr="00966C60" w:rsidRDefault="00504D4C" w:rsidP="00865469">
      <w:pPr>
        <w:numPr>
          <w:ilvl w:val="1"/>
          <w:numId w:val="9"/>
        </w:numPr>
        <w:suppressAutoHyphens/>
        <w:spacing w:after="360"/>
        <w:jc w:val="both"/>
        <w:rPr>
          <w:rFonts w:ascii="Arial" w:eastAsia="Ecofont Vera Sans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 xml:space="preserve">Após pesquisa no mercado, </w:t>
      </w:r>
      <w:r w:rsidR="00B91159" w:rsidRPr="00966C60">
        <w:rPr>
          <w:rFonts w:ascii="Arial" w:hAnsi="Arial" w:cs="Arial"/>
          <w:color w:val="000000"/>
          <w:sz w:val="25"/>
          <w:szCs w:val="25"/>
        </w:rPr>
        <w:t>chegou-se ao</w:t>
      </w:r>
      <w:r w:rsidR="00B91159" w:rsidRPr="00966C60">
        <w:rPr>
          <w:rFonts w:ascii="Arial" w:hAnsi="Arial" w:cs="Arial"/>
          <w:sz w:val="25"/>
          <w:szCs w:val="25"/>
        </w:rPr>
        <w:t xml:space="preserve"> valor </w:t>
      </w:r>
      <w:r w:rsidR="00FE6E1C" w:rsidRPr="00966C60">
        <w:rPr>
          <w:rFonts w:ascii="Arial" w:hAnsi="Arial" w:cs="Arial"/>
          <w:sz w:val="25"/>
          <w:szCs w:val="25"/>
        </w:rPr>
        <w:t xml:space="preserve">estimado </w:t>
      </w:r>
      <w:r w:rsidR="00B91159" w:rsidRPr="00966C60">
        <w:rPr>
          <w:rFonts w:ascii="Arial" w:hAnsi="Arial" w:cs="Arial"/>
          <w:sz w:val="25"/>
          <w:szCs w:val="25"/>
        </w:rPr>
        <w:t xml:space="preserve">de R$ </w:t>
      </w:r>
      <w:r w:rsidR="001F38B6" w:rsidRPr="00966C60">
        <w:rPr>
          <w:rFonts w:ascii="Arial" w:hAnsi="Arial" w:cs="Arial"/>
          <w:b/>
          <w:sz w:val="25"/>
          <w:szCs w:val="25"/>
        </w:rPr>
        <w:t>R$ 2</w:t>
      </w:r>
      <w:r w:rsidR="00F45B8A">
        <w:rPr>
          <w:rFonts w:ascii="Arial" w:hAnsi="Arial" w:cs="Arial"/>
          <w:b/>
          <w:sz w:val="25"/>
          <w:szCs w:val="25"/>
        </w:rPr>
        <w:t>4.959,97</w:t>
      </w:r>
      <w:r w:rsidR="001F38B6" w:rsidRPr="00966C60">
        <w:rPr>
          <w:rFonts w:ascii="Arial" w:hAnsi="Arial" w:cs="Arial"/>
          <w:b/>
          <w:sz w:val="25"/>
          <w:szCs w:val="25"/>
        </w:rPr>
        <w:t xml:space="preserve"> </w:t>
      </w:r>
      <w:r w:rsidR="00B91159" w:rsidRPr="00966C60">
        <w:rPr>
          <w:rFonts w:ascii="Arial" w:hAnsi="Arial" w:cs="Arial"/>
          <w:sz w:val="25"/>
          <w:szCs w:val="25"/>
        </w:rPr>
        <w:t>(</w:t>
      </w:r>
      <w:r w:rsidR="00D91DFF" w:rsidRPr="00966C60">
        <w:rPr>
          <w:rFonts w:ascii="Arial" w:hAnsi="Arial" w:cs="Arial"/>
          <w:sz w:val="25"/>
          <w:szCs w:val="25"/>
        </w:rPr>
        <w:t xml:space="preserve">vinte e </w:t>
      </w:r>
      <w:r w:rsidR="00F45B8A">
        <w:rPr>
          <w:rFonts w:ascii="Arial" w:hAnsi="Arial" w:cs="Arial"/>
          <w:sz w:val="25"/>
          <w:szCs w:val="25"/>
        </w:rPr>
        <w:t>quatro</w:t>
      </w:r>
      <w:r w:rsidR="00D91DFF" w:rsidRPr="00966C60">
        <w:rPr>
          <w:rFonts w:ascii="Arial" w:hAnsi="Arial" w:cs="Arial"/>
          <w:sz w:val="25"/>
          <w:szCs w:val="25"/>
        </w:rPr>
        <w:t xml:space="preserve"> mil, </w:t>
      </w:r>
      <w:r w:rsidR="00F45B8A">
        <w:rPr>
          <w:rFonts w:ascii="Arial" w:hAnsi="Arial" w:cs="Arial"/>
          <w:sz w:val="25"/>
          <w:szCs w:val="25"/>
        </w:rPr>
        <w:t>novecentos e cinquenta e nove</w:t>
      </w:r>
      <w:r w:rsidR="00233021" w:rsidRPr="00966C60">
        <w:rPr>
          <w:rFonts w:ascii="Arial" w:hAnsi="Arial" w:cs="Arial"/>
          <w:sz w:val="25"/>
          <w:szCs w:val="25"/>
        </w:rPr>
        <w:t xml:space="preserve"> </w:t>
      </w:r>
      <w:r w:rsidR="00D91DFF" w:rsidRPr="00966C60">
        <w:rPr>
          <w:rFonts w:ascii="Arial" w:hAnsi="Arial" w:cs="Arial"/>
          <w:sz w:val="25"/>
          <w:szCs w:val="25"/>
        </w:rPr>
        <w:t xml:space="preserve">reais e </w:t>
      </w:r>
      <w:r w:rsidR="00F45B8A">
        <w:rPr>
          <w:rFonts w:ascii="Arial" w:hAnsi="Arial" w:cs="Arial"/>
          <w:sz w:val="25"/>
          <w:szCs w:val="25"/>
        </w:rPr>
        <w:t>noventa e sete</w:t>
      </w:r>
      <w:r w:rsidR="00233021" w:rsidRPr="00966C60">
        <w:rPr>
          <w:rFonts w:ascii="Arial" w:hAnsi="Arial" w:cs="Arial"/>
          <w:sz w:val="25"/>
          <w:szCs w:val="25"/>
        </w:rPr>
        <w:t xml:space="preserve"> </w:t>
      </w:r>
      <w:r w:rsidR="00D91DFF" w:rsidRPr="00966C60">
        <w:rPr>
          <w:rFonts w:ascii="Arial" w:hAnsi="Arial" w:cs="Arial"/>
          <w:sz w:val="25"/>
          <w:szCs w:val="25"/>
        </w:rPr>
        <w:t>centavos</w:t>
      </w:r>
      <w:r w:rsidR="00B91159" w:rsidRPr="00966C60">
        <w:rPr>
          <w:rFonts w:ascii="Arial" w:hAnsi="Arial" w:cs="Arial"/>
          <w:color w:val="000000"/>
          <w:sz w:val="25"/>
          <w:szCs w:val="25"/>
        </w:rPr>
        <w:t xml:space="preserve">) </w:t>
      </w:r>
      <w:r w:rsidRPr="00966C60">
        <w:rPr>
          <w:rFonts w:ascii="Arial" w:hAnsi="Arial" w:cs="Arial"/>
          <w:color w:val="000000"/>
          <w:sz w:val="25"/>
          <w:szCs w:val="25"/>
        </w:rPr>
        <w:t xml:space="preserve">para a realização </w:t>
      </w:r>
      <w:r w:rsidRPr="00966C60">
        <w:rPr>
          <w:rFonts w:ascii="Arial" w:hAnsi="Arial" w:cs="Arial"/>
          <w:sz w:val="25"/>
          <w:szCs w:val="25"/>
        </w:rPr>
        <w:t>do</w:t>
      </w:r>
      <w:r w:rsidR="00E32904" w:rsidRPr="00966C60">
        <w:rPr>
          <w:rFonts w:ascii="Arial" w:hAnsi="Arial" w:cs="Arial"/>
          <w:sz w:val="25"/>
          <w:szCs w:val="25"/>
        </w:rPr>
        <w:t>s</w:t>
      </w:r>
      <w:r w:rsidRPr="00966C60">
        <w:rPr>
          <w:rFonts w:ascii="Arial" w:hAnsi="Arial" w:cs="Arial"/>
          <w:sz w:val="25"/>
          <w:szCs w:val="25"/>
        </w:rPr>
        <w:t xml:space="preserve"> </w:t>
      </w:r>
      <w:r w:rsidR="00797A11" w:rsidRPr="00966C60">
        <w:rPr>
          <w:rFonts w:ascii="Arial" w:hAnsi="Arial" w:cs="Arial"/>
          <w:sz w:val="25"/>
          <w:szCs w:val="25"/>
        </w:rPr>
        <w:t>reparos</w:t>
      </w:r>
      <w:r w:rsidR="00EB0232" w:rsidRPr="00966C60">
        <w:rPr>
          <w:rFonts w:ascii="Arial" w:hAnsi="Arial" w:cs="Arial"/>
          <w:sz w:val="25"/>
          <w:szCs w:val="25"/>
        </w:rPr>
        <w:t>, conforme tabela constante da alíne</w:t>
      </w:r>
      <w:r w:rsidR="00D91DFF" w:rsidRPr="00966C60">
        <w:rPr>
          <w:rFonts w:ascii="Arial" w:hAnsi="Arial" w:cs="Arial"/>
          <w:sz w:val="25"/>
          <w:szCs w:val="25"/>
        </w:rPr>
        <w:t>a</w:t>
      </w:r>
      <w:r w:rsidR="00EB0232" w:rsidRPr="00966C60">
        <w:rPr>
          <w:rFonts w:ascii="Arial" w:hAnsi="Arial" w:cs="Arial"/>
          <w:sz w:val="25"/>
          <w:szCs w:val="25"/>
        </w:rPr>
        <w:t xml:space="preserve"> </w:t>
      </w:r>
      <w:r w:rsidR="00EB0232" w:rsidRPr="00966C60">
        <w:rPr>
          <w:rFonts w:ascii="Arial" w:hAnsi="Arial" w:cs="Arial"/>
          <w:i/>
          <w:sz w:val="25"/>
          <w:szCs w:val="25"/>
        </w:rPr>
        <w:t>b</w:t>
      </w:r>
      <w:r w:rsidR="00C1274F" w:rsidRPr="00966C60">
        <w:rPr>
          <w:rFonts w:ascii="Arial" w:hAnsi="Arial" w:cs="Arial"/>
          <w:i/>
          <w:sz w:val="25"/>
          <w:szCs w:val="25"/>
        </w:rPr>
        <w:t>.1</w:t>
      </w:r>
      <w:r w:rsidR="00EB0232" w:rsidRPr="00966C60">
        <w:rPr>
          <w:rFonts w:ascii="Arial" w:hAnsi="Arial" w:cs="Arial"/>
          <w:sz w:val="25"/>
          <w:szCs w:val="25"/>
        </w:rPr>
        <w:t xml:space="preserve"> do item 2.</w:t>
      </w:r>
      <w:r w:rsidR="00C1274F" w:rsidRPr="00966C60">
        <w:rPr>
          <w:rFonts w:ascii="Arial" w:hAnsi="Arial" w:cs="Arial"/>
          <w:sz w:val="25"/>
          <w:szCs w:val="25"/>
        </w:rPr>
        <w:t>5.</w:t>
      </w:r>
      <w:r w:rsidR="00EB0232" w:rsidRPr="00966C60">
        <w:rPr>
          <w:rFonts w:ascii="Arial" w:hAnsi="Arial" w:cs="Arial"/>
          <w:sz w:val="25"/>
          <w:szCs w:val="25"/>
        </w:rPr>
        <w:t>1 deste Termo de Referência</w:t>
      </w:r>
      <w:r w:rsidRPr="00966C60">
        <w:rPr>
          <w:rFonts w:ascii="Arial" w:hAnsi="Arial" w:cs="Arial"/>
          <w:sz w:val="25"/>
          <w:szCs w:val="25"/>
        </w:rPr>
        <w:t>, incluindo as peças necessárias</w:t>
      </w:r>
      <w:r w:rsidR="00B91159" w:rsidRPr="00966C60">
        <w:rPr>
          <w:rFonts w:ascii="Arial" w:hAnsi="Arial" w:cs="Arial"/>
          <w:sz w:val="25"/>
          <w:szCs w:val="25"/>
        </w:rPr>
        <w:t xml:space="preserve"> para efetuá-lo</w:t>
      </w:r>
      <w:r w:rsidR="00E32904" w:rsidRPr="00966C60">
        <w:rPr>
          <w:rFonts w:ascii="Arial" w:hAnsi="Arial" w:cs="Arial"/>
          <w:sz w:val="25"/>
          <w:szCs w:val="25"/>
        </w:rPr>
        <w:t>s</w:t>
      </w:r>
      <w:r w:rsidRPr="00966C60">
        <w:rPr>
          <w:rFonts w:ascii="Arial" w:hAnsi="Arial" w:cs="Arial"/>
          <w:sz w:val="25"/>
          <w:szCs w:val="25"/>
        </w:rPr>
        <w:t>;</w:t>
      </w:r>
      <w:r w:rsidR="00603C94"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</w:p>
    <w:p w:rsidR="00603C94" w:rsidRPr="00966C60" w:rsidRDefault="00603C94" w:rsidP="00AB2783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color w:val="000000"/>
          <w:sz w:val="25"/>
          <w:szCs w:val="25"/>
        </w:rPr>
      </w:pPr>
      <w:r w:rsidRPr="00966C60">
        <w:rPr>
          <w:rFonts w:ascii="Arial" w:hAnsi="Arial" w:cs="Arial"/>
          <w:color w:val="000000"/>
          <w:sz w:val="25"/>
          <w:szCs w:val="25"/>
        </w:rPr>
        <w:t>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custo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estimado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contratação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respectivo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valor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máximo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foram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apurados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mediante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preenchimento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planilha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custos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pesquisas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de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preços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praticados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no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mercado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em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contratações</w:t>
      </w:r>
      <w:r w:rsidRPr="00966C60">
        <w:rPr>
          <w:rFonts w:ascii="Arial" w:eastAsia="Ecofont Vera Sans" w:hAnsi="Arial" w:cs="Arial"/>
          <w:color w:val="000000"/>
          <w:sz w:val="25"/>
          <w:szCs w:val="25"/>
        </w:rPr>
        <w:t xml:space="preserve"> </w:t>
      </w:r>
      <w:r w:rsidRPr="00966C60">
        <w:rPr>
          <w:rFonts w:ascii="Arial" w:hAnsi="Arial" w:cs="Arial"/>
          <w:color w:val="000000"/>
          <w:sz w:val="25"/>
          <w:szCs w:val="25"/>
        </w:rPr>
        <w:t>similares.</w:t>
      </w:r>
    </w:p>
    <w:p w:rsidR="00603C94" w:rsidRPr="00966C60" w:rsidRDefault="00603C94" w:rsidP="00504D4C">
      <w:pPr>
        <w:numPr>
          <w:ilvl w:val="0"/>
          <w:numId w:val="9"/>
        </w:numPr>
        <w:suppressAutoHyphens/>
        <w:spacing w:after="360"/>
        <w:jc w:val="both"/>
        <w:rPr>
          <w:rFonts w:ascii="Arial" w:hAnsi="Arial" w:cs="Arial"/>
          <w:sz w:val="25"/>
          <w:szCs w:val="25"/>
          <w:u w:val="single"/>
          <w:shd w:val="clear" w:color="auto" w:fill="FFFFFF"/>
        </w:rPr>
      </w:pPr>
      <w:r w:rsidRPr="00966C60">
        <w:rPr>
          <w:rFonts w:ascii="Arial" w:hAnsi="Arial" w:cs="Arial"/>
          <w:sz w:val="25"/>
          <w:szCs w:val="25"/>
          <w:u w:val="single"/>
          <w:shd w:val="clear" w:color="auto" w:fill="FFFFFF"/>
        </w:rPr>
        <w:t>MEDIDAS</w:t>
      </w:r>
      <w:r w:rsidRPr="00966C60">
        <w:rPr>
          <w:rFonts w:ascii="Arial" w:eastAsia="Ecofont Vera Sans" w:hAnsi="Arial" w:cs="Arial"/>
          <w:sz w:val="25"/>
          <w:szCs w:val="25"/>
          <w:u w:val="single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u w:val="single"/>
          <w:shd w:val="clear" w:color="auto" w:fill="FFFFFF"/>
        </w:rPr>
        <w:t>ACAUTELADORAS</w:t>
      </w:r>
      <w:r w:rsidR="00FD4D3E" w:rsidRPr="00966C60">
        <w:rPr>
          <w:rFonts w:ascii="Arial" w:hAnsi="Arial" w:cs="Arial"/>
          <w:sz w:val="25"/>
          <w:szCs w:val="25"/>
          <w:u w:val="single"/>
          <w:shd w:val="clear" w:color="auto" w:fill="FFFFFF"/>
        </w:rPr>
        <w:t>:</w:t>
      </w:r>
    </w:p>
    <w:p w:rsidR="00603C94" w:rsidRPr="00966C60" w:rsidRDefault="00603C94" w:rsidP="00504D4C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sz w:val="25"/>
          <w:szCs w:val="25"/>
        </w:rPr>
      </w:pPr>
      <w:r w:rsidRPr="00966C60">
        <w:rPr>
          <w:rFonts w:ascii="Arial" w:hAnsi="Arial" w:cs="Arial"/>
          <w:sz w:val="25"/>
          <w:szCs w:val="25"/>
        </w:rPr>
        <w:t>Consoante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artigo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45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Lei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nº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9.784,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1999,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Administração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Pública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poderá,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sem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prévia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manifestação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interessado,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motivadamente,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adotar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providências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acauteladoras,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inclusive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retendo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pagamento,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em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caso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risco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lastRenderedPageBreak/>
        <w:t>iminente,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como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forma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prevenir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ocorrência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dano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difícil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ou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impossível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reparação.</w:t>
      </w:r>
    </w:p>
    <w:p w:rsidR="00603C94" w:rsidRPr="00966C60" w:rsidRDefault="00603C94" w:rsidP="00504D4C">
      <w:pPr>
        <w:numPr>
          <w:ilvl w:val="0"/>
          <w:numId w:val="9"/>
        </w:numPr>
        <w:suppressAutoHyphens/>
        <w:spacing w:after="360"/>
        <w:jc w:val="both"/>
        <w:rPr>
          <w:rFonts w:ascii="Arial" w:hAnsi="Arial" w:cs="Arial"/>
          <w:sz w:val="25"/>
          <w:szCs w:val="25"/>
          <w:u w:val="single"/>
          <w:shd w:val="clear" w:color="auto" w:fill="FFFFFF"/>
        </w:rPr>
      </w:pPr>
      <w:r w:rsidRPr="00966C60">
        <w:rPr>
          <w:rFonts w:ascii="Arial" w:hAnsi="Arial" w:cs="Arial"/>
          <w:sz w:val="25"/>
          <w:szCs w:val="25"/>
          <w:u w:val="single"/>
          <w:shd w:val="clear" w:color="auto" w:fill="FFFFFF"/>
        </w:rPr>
        <w:t>EXECUÇÃO</w:t>
      </w:r>
      <w:r w:rsidR="0012260E" w:rsidRPr="00966C60">
        <w:rPr>
          <w:rFonts w:ascii="Arial" w:hAnsi="Arial" w:cs="Arial"/>
          <w:sz w:val="25"/>
          <w:szCs w:val="25"/>
          <w:u w:val="single"/>
          <w:shd w:val="clear" w:color="auto" w:fill="FFFFFF"/>
        </w:rPr>
        <w:t xml:space="preserve"> E FISCALIZAÇÃO</w:t>
      </w:r>
      <w:r w:rsidRPr="00966C60">
        <w:rPr>
          <w:rFonts w:ascii="Arial" w:eastAsia="Ecofont Vera Sans" w:hAnsi="Arial" w:cs="Arial"/>
          <w:sz w:val="25"/>
          <w:szCs w:val="25"/>
          <w:u w:val="single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u w:val="single"/>
          <w:shd w:val="clear" w:color="auto" w:fill="FFFFFF"/>
        </w:rPr>
        <w:t>DOS</w:t>
      </w:r>
      <w:r w:rsidRPr="00966C60">
        <w:rPr>
          <w:rFonts w:ascii="Arial" w:eastAsia="Ecofont Vera Sans" w:hAnsi="Arial" w:cs="Arial"/>
          <w:sz w:val="25"/>
          <w:szCs w:val="25"/>
          <w:u w:val="single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u w:val="single"/>
          <w:shd w:val="clear" w:color="auto" w:fill="FFFFFF"/>
        </w:rPr>
        <w:t>SERVIÇOS</w:t>
      </w:r>
      <w:r w:rsidR="0012260E" w:rsidRPr="00966C60">
        <w:rPr>
          <w:rFonts w:ascii="Arial" w:hAnsi="Arial" w:cs="Arial"/>
          <w:sz w:val="25"/>
          <w:szCs w:val="25"/>
          <w:u w:val="single"/>
          <w:shd w:val="clear" w:color="auto" w:fill="FFFFFF"/>
        </w:rPr>
        <w:t xml:space="preserve"> E SEU RECEBIMENTO</w:t>
      </w:r>
      <w:r w:rsidR="00FD4D3E" w:rsidRPr="00966C60">
        <w:rPr>
          <w:rFonts w:ascii="Arial" w:hAnsi="Arial" w:cs="Arial"/>
          <w:sz w:val="25"/>
          <w:szCs w:val="25"/>
          <w:u w:val="single"/>
          <w:shd w:val="clear" w:color="auto" w:fill="FFFFFF"/>
        </w:rPr>
        <w:t>:</w:t>
      </w:r>
    </w:p>
    <w:p w:rsidR="00603C94" w:rsidRPr="00966C60" w:rsidRDefault="00603C94" w:rsidP="00B96142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sz w:val="25"/>
          <w:szCs w:val="25"/>
        </w:rPr>
      </w:pPr>
      <w:r w:rsidRPr="00966C60">
        <w:rPr>
          <w:rFonts w:ascii="Arial" w:eastAsia="Verdana" w:hAnsi="Arial" w:cs="Arial"/>
          <w:sz w:val="25"/>
          <w:szCs w:val="25"/>
        </w:rPr>
        <w:t>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órgão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deve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acompanhar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fiscalizar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conformidade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prestação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dos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serviços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alocação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dos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recursos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necessários,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forma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assegurar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perfeito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cumprimento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ajuste,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por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meio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um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representante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especialmente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designado,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na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forma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dos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art</w:t>
      </w:r>
      <w:r w:rsidR="00B96142" w:rsidRPr="00966C60">
        <w:rPr>
          <w:rFonts w:ascii="Arial" w:hAnsi="Arial" w:cs="Arial"/>
          <w:sz w:val="25"/>
          <w:szCs w:val="25"/>
        </w:rPr>
        <w:t>igos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67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73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Lei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nº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8.666,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1993,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art.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6º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Decreto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nº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2.271,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1997.</w:t>
      </w:r>
    </w:p>
    <w:p w:rsidR="00603C94" w:rsidRPr="00966C60" w:rsidRDefault="00603C94" w:rsidP="005C707A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sz w:val="25"/>
          <w:szCs w:val="25"/>
        </w:rPr>
      </w:pPr>
      <w:r w:rsidRPr="00966C60">
        <w:rPr>
          <w:rFonts w:ascii="Arial" w:hAnsi="Arial" w:cs="Arial"/>
          <w:sz w:val="25"/>
          <w:szCs w:val="25"/>
        </w:rPr>
        <w:t>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representante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Contratante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deverá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ter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experiência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necessária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para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acompanhamento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controle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execução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dos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serviços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contrato.</w:t>
      </w:r>
    </w:p>
    <w:p w:rsidR="00603C94" w:rsidRPr="00966C60" w:rsidRDefault="00603C94" w:rsidP="005C707A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sz w:val="25"/>
          <w:szCs w:val="25"/>
        </w:rPr>
      </w:pPr>
      <w:r w:rsidRPr="00966C60">
        <w:rPr>
          <w:rFonts w:ascii="Arial" w:eastAsia="Verdana" w:hAnsi="Arial" w:cs="Arial"/>
          <w:sz w:val="25"/>
          <w:szCs w:val="25"/>
        </w:rPr>
        <w:t>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fiscalização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contratual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dos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serviços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deverá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seguir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disposto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no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Anexo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IV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(Guia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Fiscalização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dos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Contratos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Terceirização)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Instrução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Normativa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nº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02,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30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abril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2008,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Secretaria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Logística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Tecnologia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Informação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Ministério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Planejamento,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Orçamento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Gestão,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no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que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couber,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sem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prejuízo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outras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medidas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que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órgão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julgar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necessárias,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acordo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com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especificidade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objeto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local.</w:t>
      </w:r>
    </w:p>
    <w:p w:rsidR="00603C94" w:rsidRPr="00966C60" w:rsidRDefault="00603C94" w:rsidP="005C707A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sz w:val="25"/>
          <w:szCs w:val="25"/>
        </w:rPr>
      </w:pPr>
      <w:r w:rsidRPr="00966C60">
        <w:rPr>
          <w:rFonts w:ascii="Arial" w:eastAsia="Verdana" w:hAnsi="Arial" w:cs="Arial"/>
          <w:sz w:val="25"/>
          <w:szCs w:val="25"/>
        </w:rPr>
        <w:t>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verificação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adequação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prestação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serviço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deverá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ser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eastAsia="Verdana" w:hAnsi="Arial" w:cs="Arial"/>
          <w:sz w:val="25"/>
          <w:szCs w:val="25"/>
        </w:rPr>
        <w:t>realizada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com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base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nos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critérios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previstos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no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Termo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Referência,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em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especial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aqueles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relativos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aos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índices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produtividade.</w:t>
      </w:r>
    </w:p>
    <w:p w:rsidR="00603C94" w:rsidRPr="00966C60" w:rsidRDefault="00603C94" w:rsidP="00504D4C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sz w:val="25"/>
          <w:szCs w:val="25"/>
        </w:rPr>
      </w:pPr>
      <w:r w:rsidRPr="00966C60">
        <w:rPr>
          <w:rFonts w:ascii="Arial" w:eastAsia="Verdana" w:hAnsi="Arial" w:cs="Arial"/>
          <w:sz w:val="25"/>
          <w:szCs w:val="25"/>
        </w:rPr>
        <w:t>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fiscal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ou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gestor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contrato,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verificar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que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houve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subdimensionamento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produtividade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pactuada,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sem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perda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qualidade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na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execução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serviço,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deverá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comunicar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à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autoridade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responsável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para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que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esta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promova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adequação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contratual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à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produtividade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efetivamente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realizada,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respeitando-se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os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limites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alteração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dos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valores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contratuais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previstos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no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§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1º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artigo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65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Lei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nº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8.666,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1993.</w:t>
      </w:r>
    </w:p>
    <w:p w:rsidR="00603C94" w:rsidRPr="00966C60" w:rsidRDefault="00603C94" w:rsidP="00504D4C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sz w:val="25"/>
          <w:szCs w:val="25"/>
        </w:rPr>
      </w:pPr>
      <w:r w:rsidRPr="00966C60">
        <w:rPr>
          <w:rFonts w:ascii="Arial" w:eastAsia="Verdana" w:hAnsi="Arial" w:cs="Arial"/>
          <w:sz w:val="25"/>
          <w:szCs w:val="25"/>
        </w:rPr>
        <w:t>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conformidade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material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ser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utilizado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na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execução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dos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serviços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deverá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ser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verificada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juntamente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com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documento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Contratada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que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contenha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relação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detalhada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dos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mesmos,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acordo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com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estabelecido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no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Termo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Referência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na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proposta,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informando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respectivas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quantidades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especificações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técnicas,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tais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como: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marca,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qualidade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forma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uso.</w:t>
      </w:r>
    </w:p>
    <w:p w:rsidR="00603C94" w:rsidRPr="00966C60" w:rsidRDefault="00603C94" w:rsidP="00504D4C">
      <w:pPr>
        <w:numPr>
          <w:ilvl w:val="1"/>
          <w:numId w:val="9"/>
        </w:numPr>
        <w:suppressAutoHyphens/>
        <w:spacing w:after="360"/>
        <w:jc w:val="both"/>
        <w:rPr>
          <w:rFonts w:ascii="Arial" w:eastAsia="Ecofont Vera Sans" w:hAnsi="Arial" w:cs="Arial"/>
          <w:sz w:val="25"/>
          <w:szCs w:val="25"/>
        </w:rPr>
      </w:pPr>
      <w:r w:rsidRPr="00966C60">
        <w:rPr>
          <w:rFonts w:ascii="Arial" w:eastAsia="Verdana" w:hAnsi="Arial" w:cs="Arial"/>
          <w:sz w:val="25"/>
          <w:szCs w:val="25"/>
        </w:rPr>
        <w:t>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representante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Administração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anotará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em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registro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próprio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todas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ocorrências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relacionadas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com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execução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contrato,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indicando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dia,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mês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ano,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bem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como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nome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dos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empregados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eventualmente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envolvidos,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eastAsia="Verdana" w:hAnsi="Arial" w:cs="Arial"/>
          <w:sz w:val="25"/>
          <w:szCs w:val="25"/>
        </w:rPr>
        <w:t>adotando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providências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necessárias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fiel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cumprimento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das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cláusulas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contratuais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comunicando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autoridade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competente,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quando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for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caso,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conforme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disposto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nos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§§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1º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2º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artigo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67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Lei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nº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8.666,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1993.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</w:p>
    <w:p w:rsidR="00603C94" w:rsidRPr="00966C60" w:rsidRDefault="00603C94" w:rsidP="00504D4C">
      <w:pPr>
        <w:numPr>
          <w:ilvl w:val="1"/>
          <w:numId w:val="9"/>
        </w:numPr>
        <w:suppressAutoHyphens/>
        <w:spacing w:after="360"/>
        <w:jc w:val="both"/>
        <w:rPr>
          <w:rFonts w:ascii="Arial" w:eastAsia="Ecofont Vera Sans" w:hAnsi="Arial" w:cs="Arial"/>
          <w:sz w:val="25"/>
          <w:szCs w:val="25"/>
        </w:rPr>
      </w:pPr>
      <w:r w:rsidRPr="00966C60">
        <w:rPr>
          <w:rFonts w:ascii="Arial" w:hAnsi="Arial" w:cs="Arial"/>
          <w:sz w:val="25"/>
          <w:szCs w:val="25"/>
        </w:rPr>
        <w:t>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fiscalização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não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exclui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nem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reduz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responsabilidade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Contratada,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inclusive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perante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terceiros,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por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qualquer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irregularidade,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ainda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que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resultante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imperfeições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técnicas,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vícios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redibitórios,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ou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emprego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material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inadequado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ou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lastRenderedPageBreak/>
        <w:t>qualidade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inferior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na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ocorrência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desta,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não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implica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em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co-responsabilidade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Contratante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ou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seus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agentes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prepostos,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conformidade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com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artigo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70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da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Lei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nº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8.666,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de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  <w:r w:rsidRPr="00966C60">
        <w:rPr>
          <w:rFonts w:ascii="Arial" w:hAnsi="Arial" w:cs="Arial"/>
          <w:sz w:val="25"/>
          <w:szCs w:val="25"/>
        </w:rPr>
        <w:t>1993.</w:t>
      </w:r>
      <w:r w:rsidRPr="00966C60">
        <w:rPr>
          <w:rFonts w:ascii="Arial" w:eastAsia="Ecofont Vera Sans" w:hAnsi="Arial" w:cs="Arial"/>
          <w:sz w:val="25"/>
          <w:szCs w:val="25"/>
        </w:rPr>
        <w:t xml:space="preserve"> </w:t>
      </w:r>
    </w:p>
    <w:p w:rsidR="00603C94" w:rsidRPr="00966C60" w:rsidRDefault="00603C94" w:rsidP="00504D4C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bCs/>
          <w:sz w:val="25"/>
          <w:szCs w:val="25"/>
        </w:rPr>
      </w:pPr>
      <w:r w:rsidRPr="00966C60">
        <w:rPr>
          <w:rFonts w:ascii="Arial" w:hAnsi="Arial" w:cs="Arial"/>
          <w:bCs/>
          <w:sz w:val="25"/>
          <w:szCs w:val="25"/>
        </w:rPr>
        <w:t>A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fiscalização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da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execução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dos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serviços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abrange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as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seguintes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rotinas:</w:t>
      </w:r>
    </w:p>
    <w:p w:rsidR="00603C94" w:rsidRPr="00966C60" w:rsidRDefault="00603C94" w:rsidP="00504D4C">
      <w:pPr>
        <w:numPr>
          <w:ilvl w:val="0"/>
          <w:numId w:val="8"/>
        </w:numPr>
        <w:suppressAutoHyphens/>
        <w:spacing w:after="360"/>
        <w:ind w:left="315" w:firstLine="0"/>
        <w:jc w:val="both"/>
        <w:rPr>
          <w:rFonts w:ascii="Arial" w:hAnsi="Arial" w:cs="Arial"/>
          <w:bCs/>
          <w:sz w:val="25"/>
          <w:szCs w:val="25"/>
        </w:rPr>
      </w:pPr>
      <w:r w:rsidRPr="00966C60">
        <w:rPr>
          <w:rFonts w:ascii="Arial" w:hAnsi="Arial" w:cs="Arial"/>
          <w:bCs/>
          <w:sz w:val="25"/>
          <w:szCs w:val="25"/>
        </w:rPr>
        <w:t>Verificação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da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conformidade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da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prestação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de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serviço,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seja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na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reposição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ou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="006D7897" w:rsidRPr="00966C60">
        <w:rPr>
          <w:rFonts w:ascii="Arial" w:eastAsia="Ecofont Vera Sans" w:hAnsi="Arial" w:cs="Arial"/>
          <w:bCs/>
          <w:sz w:val="25"/>
          <w:szCs w:val="25"/>
        </w:rPr>
        <w:t xml:space="preserve">na </w:t>
      </w:r>
      <w:r w:rsidRPr="00966C60">
        <w:rPr>
          <w:rFonts w:ascii="Arial" w:hAnsi="Arial" w:cs="Arial"/>
          <w:bCs/>
          <w:sz w:val="25"/>
          <w:szCs w:val="25"/>
        </w:rPr>
        <w:t>recuperação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de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peças;</w:t>
      </w:r>
    </w:p>
    <w:p w:rsidR="00603C94" w:rsidRPr="00966C60" w:rsidRDefault="00603C94" w:rsidP="00504D4C">
      <w:pPr>
        <w:numPr>
          <w:ilvl w:val="0"/>
          <w:numId w:val="8"/>
        </w:numPr>
        <w:suppressAutoHyphens/>
        <w:spacing w:after="360"/>
        <w:ind w:left="315" w:firstLine="0"/>
        <w:jc w:val="both"/>
        <w:rPr>
          <w:rFonts w:ascii="Arial" w:hAnsi="Arial" w:cs="Arial"/>
          <w:bCs/>
          <w:sz w:val="25"/>
          <w:szCs w:val="25"/>
        </w:rPr>
      </w:pPr>
      <w:r w:rsidRPr="00966C60">
        <w:rPr>
          <w:rFonts w:ascii="Arial" w:hAnsi="Arial" w:cs="Arial"/>
          <w:bCs/>
          <w:sz w:val="25"/>
          <w:szCs w:val="25"/>
        </w:rPr>
        <w:t>Verificação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do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material,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equipamentos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e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instrumentos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empregados;</w:t>
      </w:r>
    </w:p>
    <w:p w:rsidR="00603C94" w:rsidRPr="00966C60" w:rsidRDefault="00603C94" w:rsidP="00504D4C">
      <w:pPr>
        <w:numPr>
          <w:ilvl w:val="0"/>
          <w:numId w:val="8"/>
        </w:numPr>
        <w:suppressAutoHyphens/>
        <w:spacing w:after="360"/>
        <w:ind w:left="315" w:firstLine="0"/>
        <w:jc w:val="both"/>
        <w:rPr>
          <w:rFonts w:ascii="Arial" w:hAnsi="Arial" w:cs="Arial"/>
          <w:bCs/>
          <w:sz w:val="25"/>
          <w:szCs w:val="25"/>
        </w:rPr>
      </w:pPr>
      <w:r w:rsidRPr="00966C60">
        <w:rPr>
          <w:rFonts w:ascii="Arial" w:hAnsi="Arial" w:cs="Arial"/>
          <w:bCs/>
          <w:sz w:val="25"/>
          <w:szCs w:val="25"/>
        </w:rPr>
        <w:t>Verificação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do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período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="006D7897" w:rsidRPr="00966C60">
        <w:rPr>
          <w:rFonts w:ascii="Arial" w:eastAsia="Ecofont Vera Sans" w:hAnsi="Arial" w:cs="Arial"/>
          <w:bCs/>
          <w:sz w:val="25"/>
          <w:szCs w:val="25"/>
        </w:rPr>
        <w:t xml:space="preserve">em </w:t>
      </w:r>
      <w:r w:rsidRPr="00966C60">
        <w:rPr>
          <w:rFonts w:ascii="Arial" w:hAnsi="Arial" w:cs="Arial"/>
          <w:bCs/>
          <w:sz w:val="25"/>
          <w:szCs w:val="25"/>
        </w:rPr>
        <w:t>que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o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serviço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está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sendo</w:t>
      </w:r>
      <w:r w:rsidRPr="00966C60">
        <w:rPr>
          <w:rFonts w:ascii="Arial" w:eastAsia="Ecofont Vera Sans" w:hAnsi="Arial" w:cs="Arial"/>
          <w:bCs/>
          <w:sz w:val="25"/>
          <w:szCs w:val="25"/>
        </w:rPr>
        <w:t xml:space="preserve"> </w:t>
      </w:r>
      <w:r w:rsidRPr="00966C60">
        <w:rPr>
          <w:rFonts w:ascii="Arial" w:hAnsi="Arial" w:cs="Arial"/>
          <w:bCs/>
          <w:sz w:val="25"/>
          <w:szCs w:val="25"/>
        </w:rPr>
        <w:t>executado.</w:t>
      </w:r>
    </w:p>
    <w:p w:rsidR="0012260E" w:rsidRPr="00966C60" w:rsidRDefault="0012260E" w:rsidP="0012260E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bCs/>
          <w:sz w:val="25"/>
          <w:szCs w:val="25"/>
        </w:rPr>
      </w:pPr>
      <w:r w:rsidRPr="00966C60">
        <w:rPr>
          <w:rFonts w:ascii="Arial" w:hAnsi="Arial" w:cs="Arial"/>
          <w:sz w:val="25"/>
          <w:szCs w:val="25"/>
        </w:rPr>
        <w:t xml:space="preserve">Os serviços serão recebidos provisoriamente no prazo de </w:t>
      </w:r>
      <w:r w:rsidR="00CA20E5" w:rsidRPr="00966C60">
        <w:rPr>
          <w:rFonts w:ascii="Arial" w:hAnsi="Arial" w:cs="Arial"/>
          <w:sz w:val="25"/>
          <w:szCs w:val="25"/>
        </w:rPr>
        <w:t>5</w:t>
      </w:r>
      <w:r w:rsidRPr="00966C60">
        <w:rPr>
          <w:rFonts w:ascii="Arial" w:hAnsi="Arial" w:cs="Arial"/>
          <w:sz w:val="25"/>
          <w:szCs w:val="25"/>
        </w:rPr>
        <w:t xml:space="preserve"> (</w:t>
      </w:r>
      <w:r w:rsidR="00CA20E5" w:rsidRPr="00966C60">
        <w:rPr>
          <w:rFonts w:ascii="Arial" w:hAnsi="Arial" w:cs="Arial"/>
          <w:sz w:val="25"/>
          <w:szCs w:val="25"/>
        </w:rPr>
        <w:t>cinco</w:t>
      </w:r>
      <w:r w:rsidRPr="00966C60">
        <w:rPr>
          <w:rFonts w:ascii="Arial" w:hAnsi="Arial" w:cs="Arial"/>
          <w:sz w:val="25"/>
          <w:szCs w:val="25"/>
        </w:rPr>
        <w:t>) dias,</w:t>
      </w:r>
      <w:r w:rsidR="00CA20E5" w:rsidRPr="00966C60">
        <w:rPr>
          <w:rFonts w:ascii="Arial" w:hAnsi="Arial" w:cs="Arial"/>
          <w:sz w:val="25"/>
          <w:szCs w:val="25"/>
        </w:rPr>
        <w:t xml:space="preserve"> no próprio estabelecimento da contratada,</w:t>
      </w:r>
      <w:r w:rsidRPr="00966C60">
        <w:rPr>
          <w:rFonts w:ascii="Arial" w:hAnsi="Arial" w:cs="Arial"/>
          <w:sz w:val="25"/>
          <w:szCs w:val="25"/>
        </w:rPr>
        <w:t xml:space="preserve"> pelo(a) responsável pelo acompanhamento e fiscalização do contrato, para efeito de posterior verificação de sua conformidade com as especificações constantes neste Termo de Referência e na proposta.</w:t>
      </w:r>
    </w:p>
    <w:p w:rsidR="0012260E" w:rsidRPr="00966C60" w:rsidRDefault="0012260E" w:rsidP="0012260E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bCs/>
          <w:sz w:val="25"/>
          <w:szCs w:val="25"/>
        </w:rPr>
      </w:pPr>
      <w:r w:rsidRPr="00966C60">
        <w:rPr>
          <w:rFonts w:ascii="Arial" w:hAnsi="Arial" w:cs="Arial"/>
          <w:sz w:val="25"/>
          <w:szCs w:val="25"/>
        </w:rPr>
        <w:t>Os serviços poderão ser rejeitados, no todo ou em parte, quando em desacordo com as especificações constantes deste Termo de Referência e da proposta, devendo ser corrigidos/refeitos/substituídos no prazo fixado pelo fiscal do contrato, à custa da Contratada, sem prejuízo da aplicação de penalidades.</w:t>
      </w:r>
    </w:p>
    <w:p w:rsidR="0012260E" w:rsidRPr="00966C60" w:rsidRDefault="0012260E" w:rsidP="0012260E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bCs/>
          <w:sz w:val="25"/>
          <w:szCs w:val="25"/>
        </w:rPr>
      </w:pPr>
      <w:r w:rsidRPr="00966C60">
        <w:rPr>
          <w:rFonts w:ascii="Arial" w:hAnsi="Arial" w:cs="Arial"/>
          <w:sz w:val="25"/>
          <w:szCs w:val="25"/>
        </w:rPr>
        <w:t xml:space="preserve">Os serviços serão recebidos definitivamente no prazo de </w:t>
      </w:r>
      <w:r w:rsidR="00CA20E5" w:rsidRPr="00966C60">
        <w:rPr>
          <w:rFonts w:ascii="Arial" w:hAnsi="Arial" w:cs="Arial"/>
          <w:sz w:val="25"/>
          <w:szCs w:val="25"/>
        </w:rPr>
        <w:t>5</w:t>
      </w:r>
      <w:r w:rsidRPr="00966C60">
        <w:rPr>
          <w:rFonts w:ascii="Arial" w:hAnsi="Arial" w:cs="Arial"/>
          <w:sz w:val="25"/>
          <w:szCs w:val="25"/>
        </w:rPr>
        <w:t xml:space="preserve"> (</w:t>
      </w:r>
      <w:r w:rsidR="00CA20E5" w:rsidRPr="00966C60">
        <w:rPr>
          <w:rFonts w:ascii="Arial" w:hAnsi="Arial" w:cs="Arial"/>
          <w:sz w:val="25"/>
          <w:szCs w:val="25"/>
        </w:rPr>
        <w:t>cinco</w:t>
      </w:r>
      <w:r w:rsidRPr="00966C60">
        <w:rPr>
          <w:rFonts w:ascii="Arial" w:hAnsi="Arial" w:cs="Arial"/>
          <w:sz w:val="25"/>
          <w:szCs w:val="25"/>
        </w:rPr>
        <w:t>) dias, contados do recebimento provisório, após a verificação da qualidade e quantidade do serviço executado e materiais empregados, com a consequente aceitação mediante termo circunstanciado.</w:t>
      </w:r>
    </w:p>
    <w:p w:rsidR="0012260E" w:rsidRPr="00966C60" w:rsidRDefault="0012260E" w:rsidP="0012260E">
      <w:pPr>
        <w:numPr>
          <w:ilvl w:val="2"/>
          <w:numId w:val="9"/>
        </w:numPr>
        <w:suppressAutoHyphens/>
        <w:spacing w:after="360"/>
        <w:ind w:left="284"/>
        <w:jc w:val="both"/>
        <w:rPr>
          <w:rFonts w:ascii="Arial" w:hAnsi="Arial" w:cs="Arial"/>
          <w:bCs/>
          <w:sz w:val="25"/>
          <w:szCs w:val="25"/>
        </w:rPr>
      </w:pPr>
      <w:r w:rsidRPr="00966C60">
        <w:rPr>
          <w:rFonts w:ascii="Arial" w:hAnsi="Arial" w:cs="Arial"/>
          <w:sz w:val="25"/>
          <w:szCs w:val="25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:rsidR="0012260E" w:rsidRPr="00966C60" w:rsidRDefault="0012260E" w:rsidP="0012260E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bCs/>
          <w:sz w:val="25"/>
          <w:szCs w:val="25"/>
        </w:rPr>
      </w:pPr>
      <w:r w:rsidRPr="00966C60">
        <w:rPr>
          <w:rFonts w:ascii="Arial" w:hAnsi="Arial" w:cs="Arial"/>
          <w:sz w:val="25"/>
          <w:szCs w:val="25"/>
        </w:rPr>
        <w:t>O recebimento provisório ou definitivo do objeto não exclui a responsabilidade da contratada pelos prejuízos resultantes da incorreta execução do contrato.</w:t>
      </w:r>
    </w:p>
    <w:p w:rsidR="0012260E" w:rsidRPr="00966C60" w:rsidRDefault="0012260E" w:rsidP="0012260E">
      <w:pPr>
        <w:numPr>
          <w:ilvl w:val="0"/>
          <w:numId w:val="9"/>
        </w:numPr>
        <w:suppressAutoHyphens/>
        <w:spacing w:after="360"/>
        <w:jc w:val="both"/>
        <w:rPr>
          <w:rFonts w:ascii="Arial" w:hAnsi="Arial" w:cs="Arial"/>
          <w:bCs/>
          <w:sz w:val="25"/>
          <w:szCs w:val="25"/>
          <w:u w:val="thick"/>
        </w:rPr>
      </w:pPr>
      <w:r w:rsidRPr="00966C60">
        <w:rPr>
          <w:rFonts w:ascii="Arial" w:hAnsi="Arial" w:cs="Arial"/>
          <w:bCs/>
          <w:sz w:val="25"/>
          <w:szCs w:val="25"/>
          <w:u w:val="thick"/>
        </w:rPr>
        <w:t>ALTERAÇÃO SUBJETIVA</w:t>
      </w:r>
      <w:r w:rsidR="00FD4D3E" w:rsidRPr="00966C60">
        <w:rPr>
          <w:rFonts w:ascii="Arial" w:hAnsi="Arial" w:cs="Arial"/>
          <w:bCs/>
          <w:sz w:val="25"/>
          <w:szCs w:val="25"/>
          <w:u w:val="thick"/>
        </w:rPr>
        <w:t>:</w:t>
      </w:r>
    </w:p>
    <w:p w:rsidR="0012260E" w:rsidRPr="00966C60" w:rsidRDefault="0012260E" w:rsidP="0012260E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bCs/>
          <w:sz w:val="25"/>
          <w:szCs w:val="25"/>
        </w:rPr>
      </w:pPr>
      <w:r w:rsidRPr="00966C60">
        <w:rPr>
          <w:rFonts w:ascii="Arial" w:hAnsi="Arial" w:cs="Arial"/>
          <w:sz w:val="25"/>
          <w:szCs w:val="25"/>
          <w:lang w:eastAsia="en-US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:rsidR="00603C94" w:rsidRPr="00966C60" w:rsidRDefault="00603C94" w:rsidP="00504D4C">
      <w:pPr>
        <w:numPr>
          <w:ilvl w:val="0"/>
          <w:numId w:val="9"/>
        </w:numPr>
        <w:suppressAutoHyphens/>
        <w:spacing w:after="360"/>
        <w:jc w:val="both"/>
        <w:rPr>
          <w:rFonts w:ascii="Arial" w:hAnsi="Arial" w:cs="Arial"/>
          <w:bCs/>
          <w:sz w:val="25"/>
          <w:szCs w:val="25"/>
          <w:u w:val="single"/>
          <w:shd w:val="clear" w:color="auto" w:fill="FFFFFF"/>
        </w:rPr>
      </w:pPr>
      <w:r w:rsidRPr="00966C60">
        <w:rPr>
          <w:rFonts w:ascii="Arial" w:hAnsi="Arial" w:cs="Arial"/>
          <w:bCs/>
          <w:sz w:val="25"/>
          <w:szCs w:val="25"/>
          <w:u w:val="single"/>
          <w:shd w:val="clear" w:color="auto" w:fill="FFFFFF"/>
        </w:rPr>
        <w:t>DAS</w:t>
      </w:r>
      <w:r w:rsidRPr="00966C60">
        <w:rPr>
          <w:rFonts w:ascii="Arial" w:eastAsia="Ecofont Vera Sans" w:hAnsi="Arial" w:cs="Arial"/>
          <w:bCs/>
          <w:sz w:val="25"/>
          <w:szCs w:val="25"/>
          <w:u w:val="single"/>
          <w:shd w:val="clear" w:color="auto" w:fill="FFFFFF"/>
        </w:rPr>
        <w:t xml:space="preserve"> </w:t>
      </w:r>
      <w:r w:rsidRPr="00966C60">
        <w:rPr>
          <w:rFonts w:ascii="Arial" w:hAnsi="Arial" w:cs="Arial"/>
          <w:bCs/>
          <w:sz w:val="25"/>
          <w:szCs w:val="25"/>
          <w:u w:val="single"/>
          <w:shd w:val="clear" w:color="auto" w:fill="FFFFFF"/>
        </w:rPr>
        <w:t>INFRAÇÕES</w:t>
      </w:r>
      <w:r w:rsidRPr="00966C60">
        <w:rPr>
          <w:rFonts w:ascii="Arial" w:eastAsia="Ecofont Vera Sans" w:hAnsi="Arial" w:cs="Arial"/>
          <w:bCs/>
          <w:sz w:val="25"/>
          <w:szCs w:val="25"/>
          <w:u w:val="single"/>
          <w:shd w:val="clear" w:color="auto" w:fill="FFFFFF"/>
        </w:rPr>
        <w:t xml:space="preserve"> </w:t>
      </w:r>
      <w:r w:rsidRPr="00966C60">
        <w:rPr>
          <w:rFonts w:ascii="Arial" w:hAnsi="Arial" w:cs="Arial"/>
          <w:bCs/>
          <w:sz w:val="25"/>
          <w:szCs w:val="25"/>
          <w:u w:val="single"/>
          <w:shd w:val="clear" w:color="auto" w:fill="FFFFFF"/>
        </w:rPr>
        <w:t>E</w:t>
      </w:r>
      <w:r w:rsidRPr="00966C60">
        <w:rPr>
          <w:rFonts w:ascii="Arial" w:eastAsia="Ecofont Vera Sans" w:hAnsi="Arial" w:cs="Arial"/>
          <w:bCs/>
          <w:sz w:val="25"/>
          <w:szCs w:val="25"/>
          <w:u w:val="single"/>
          <w:shd w:val="clear" w:color="auto" w:fill="FFFFFF"/>
        </w:rPr>
        <w:t xml:space="preserve"> </w:t>
      </w:r>
      <w:r w:rsidRPr="00966C60">
        <w:rPr>
          <w:rFonts w:ascii="Arial" w:hAnsi="Arial" w:cs="Arial"/>
          <w:bCs/>
          <w:sz w:val="25"/>
          <w:szCs w:val="25"/>
          <w:u w:val="single"/>
          <w:shd w:val="clear" w:color="auto" w:fill="FFFFFF"/>
        </w:rPr>
        <w:t>DAS</w:t>
      </w:r>
      <w:r w:rsidRPr="00966C60">
        <w:rPr>
          <w:rFonts w:ascii="Arial" w:eastAsia="Ecofont Vera Sans" w:hAnsi="Arial" w:cs="Arial"/>
          <w:bCs/>
          <w:sz w:val="25"/>
          <w:szCs w:val="25"/>
          <w:u w:val="single"/>
          <w:shd w:val="clear" w:color="auto" w:fill="FFFFFF"/>
        </w:rPr>
        <w:t xml:space="preserve"> </w:t>
      </w:r>
      <w:r w:rsidRPr="00966C60">
        <w:rPr>
          <w:rFonts w:ascii="Arial" w:hAnsi="Arial" w:cs="Arial"/>
          <w:bCs/>
          <w:sz w:val="25"/>
          <w:szCs w:val="25"/>
          <w:u w:val="single"/>
          <w:shd w:val="clear" w:color="auto" w:fill="FFFFFF"/>
        </w:rPr>
        <w:t>SANÇÕES</w:t>
      </w:r>
      <w:r w:rsidRPr="00966C60">
        <w:rPr>
          <w:rFonts w:ascii="Arial" w:eastAsia="Ecofont Vera Sans" w:hAnsi="Arial" w:cs="Arial"/>
          <w:bCs/>
          <w:sz w:val="25"/>
          <w:szCs w:val="25"/>
          <w:u w:val="single"/>
          <w:shd w:val="clear" w:color="auto" w:fill="FFFFFF"/>
        </w:rPr>
        <w:t xml:space="preserve"> </w:t>
      </w:r>
      <w:r w:rsidRPr="00966C60">
        <w:rPr>
          <w:rFonts w:ascii="Arial" w:hAnsi="Arial" w:cs="Arial"/>
          <w:bCs/>
          <w:sz w:val="25"/>
          <w:szCs w:val="25"/>
          <w:u w:val="single"/>
          <w:shd w:val="clear" w:color="auto" w:fill="FFFFFF"/>
        </w:rPr>
        <w:t>ADMINISTRATIVAS</w:t>
      </w:r>
      <w:r w:rsidR="00FD4D3E" w:rsidRPr="00966C60">
        <w:rPr>
          <w:rFonts w:ascii="Arial" w:hAnsi="Arial" w:cs="Arial"/>
          <w:bCs/>
          <w:sz w:val="25"/>
          <w:szCs w:val="25"/>
          <w:u w:val="single"/>
          <w:shd w:val="clear" w:color="auto" w:fill="FFFFFF"/>
        </w:rPr>
        <w:t>:</w:t>
      </w:r>
    </w:p>
    <w:p w:rsidR="00603C94" w:rsidRPr="00966C60" w:rsidRDefault="00603C94" w:rsidP="00504D4C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966C60">
        <w:rPr>
          <w:rFonts w:ascii="Arial" w:hAnsi="Arial" w:cs="Arial"/>
          <w:sz w:val="25"/>
          <w:szCs w:val="25"/>
          <w:shd w:val="clear" w:color="auto" w:fill="FFFFFF"/>
        </w:rPr>
        <w:lastRenderedPageBreak/>
        <w:t>Comete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infração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administrativa,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nos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termos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Lei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nº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8.666,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1993,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Lei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nº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10.520,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2002,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Decreto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nº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3.555,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2000,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Decreto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nº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5.450,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2005,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Contratada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que,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decorrer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contratação:</w:t>
      </w:r>
    </w:p>
    <w:p w:rsidR="00603C94" w:rsidRPr="00966C60" w:rsidRDefault="00603C94" w:rsidP="00504D4C">
      <w:pPr>
        <w:numPr>
          <w:ilvl w:val="2"/>
          <w:numId w:val="9"/>
        </w:numPr>
        <w:suppressAutoHyphens/>
        <w:spacing w:after="360"/>
        <w:ind w:left="315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966C60">
        <w:rPr>
          <w:rFonts w:ascii="Arial" w:hAnsi="Arial" w:cs="Arial"/>
          <w:sz w:val="25"/>
          <w:szCs w:val="25"/>
          <w:shd w:val="clear" w:color="auto" w:fill="FFFFFF"/>
        </w:rPr>
        <w:t>Não executar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total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ou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parcialmente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contrato;</w:t>
      </w:r>
    </w:p>
    <w:p w:rsidR="00603C94" w:rsidRPr="00966C60" w:rsidRDefault="00603C94" w:rsidP="00504D4C">
      <w:pPr>
        <w:numPr>
          <w:ilvl w:val="2"/>
          <w:numId w:val="9"/>
        </w:numPr>
        <w:suppressAutoHyphens/>
        <w:spacing w:after="360"/>
        <w:ind w:left="315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966C60">
        <w:rPr>
          <w:rFonts w:ascii="Arial" w:hAnsi="Arial" w:cs="Arial"/>
          <w:sz w:val="25"/>
          <w:szCs w:val="25"/>
          <w:shd w:val="clear" w:color="auto" w:fill="FFFFFF"/>
        </w:rPr>
        <w:t>Apresentar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documentação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falsa;</w:t>
      </w:r>
    </w:p>
    <w:p w:rsidR="00603C94" w:rsidRPr="00966C60" w:rsidRDefault="00603C94" w:rsidP="00504D4C">
      <w:pPr>
        <w:numPr>
          <w:ilvl w:val="2"/>
          <w:numId w:val="9"/>
        </w:numPr>
        <w:suppressAutoHyphens/>
        <w:spacing w:after="360"/>
        <w:ind w:left="315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966C60">
        <w:rPr>
          <w:rFonts w:ascii="Arial" w:hAnsi="Arial" w:cs="Arial"/>
          <w:sz w:val="25"/>
          <w:szCs w:val="25"/>
          <w:shd w:val="clear" w:color="auto" w:fill="FFFFFF"/>
        </w:rPr>
        <w:t>Comportar-se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modo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inidôneo;</w:t>
      </w:r>
    </w:p>
    <w:p w:rsidR="00603C94" w:rsidRPr="00966C60" w:rsidRDefault="00603C94" w:rsidP="00504D4C">
      <w:pPr>
        <w:numPr>
          <w:ilvl w:val="2"/>
          <w:numId w:val="9"/>
        </w:numPr>
        <w:suppressAutoHyphens/>
        <w:spacing w:after="360"/>
        <w:ind w:left="315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966C60">
        <w:rPr>
          <w:rFonts w:ascii="Arial" w:hAnsi="Arial" w:cs="Arial"/>
          <w:sz w:val="25"/>
          <w:szCs w:val="25"/>
          <w:shd w:val="clear" w:color="auto" w:fill="FFFFFF"/>
        </w:rPr>
        <w:t>Cometer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fraude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fiscal;</w:t>
      </w:r>
    </w:p>
    <w:p w:rsidR="00603C94" w:rsidRPr="00966C60" w:rsidRDefault="00603C94" w:rsidP="00504D4C">
      <w:pPr>
        <w:numPr>
          <w:ilvl w:val="2"/>
          <w:numId w:val="9"/>
        </w:numPr>
        <w:suppressAutoHyphens/>
        <w:spacing w:after="360"/>
        <w:ind w:left="315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966C60">
        <w:rPr>
          <w:rFonts w:ascii="Arial" w:hAnsi="Arial" w:cs="Arial"/>
          <w:sz w:val="25"/>
          <w:szCs w:val="25"/>
          <w:shd w:val="clear" w:color="auto" w:fill="FFFFFF"/>
        </w:rPr>
        <w:t>Descumprir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qualquer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dos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deveres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elencados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Edital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ou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Contrato.</w:t>
      </w:r>
    </w:p>
    <w:p w:rsidR="00603C94" w:rsidRPr="00966C60" w:rsidRDefault="00603C94" w:rsidP="00504D4C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966C60">
        <w:rPr>
          <w:rFonts w:ascii="Arial" w:hAnsi="Arial" w:cs="Arial"/>
          <w:sz w:val="25"/>
          <w:szCs w:val="25"/>
          <w:shd w:val="clear" w:color="auto" w:fill="FFFFFF"/>
        </w:rPr>
        <w:t>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Contratada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que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cometer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qualquer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das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infrações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discriminadas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subitem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acima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ficará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sujeita,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sem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prejuízo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responsabilidade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civil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criminal,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às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seguintes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sanções:</w:t>
      </w:r>
    </w:p>
    <w:p w:rsidR="00603C94" w:rsidRPr="00966C60" w:rsidRDefault="00603C94" w:rsidP="00504D4C">
      <w:pPr>
        <w:numPr>
          <w:ilvl w:val="0"/>
          <w:numId w:val="13"/>
        </w:numPr>
        <w:suppressAutoHyphens/>
        <w:spacing w:after="360"/>
        <w:ind w:left="300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966C60">
        <w:rPr>
          <w:rFonts w:ascii="Arial" w:hAnsi="Arial" w:cs="Arial"/>
          <w:b/>
          <w:sz w:val="25"/>
          <w:szCs w:val="25"/>
          <w:shd w:val="clear" w:color="auto" w:fill="FFFFFF"/>
        </w:rPr>
        <w:t>Advertência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por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faltas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leves,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assim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entendidas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como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aquelas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que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não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acarretarem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prejuízos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significativos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objeto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contratação;</w:t>
      </w:r>
    </w:p>
    <w:p w:rsidR="00603C94" w:rsidRPr="00966C60" w:rsidRDefault="00603C94" w:rsidP="00504D4C">
      <w:pPr>
        <w:numPr>
          <w:ilvl w:val="0"/>
          <w:numId w:val="13"/>
        </w:numPr>
        <w:suppressAutoHyphens/>
        <w:spacing w:after="360"/>
        <w:ind w:left="300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966C60">
        <w:rPr>
          <w:rFonts w:ascii="Arial" w:hAnsi="Arial" w:cs="Arial"/>
          <w:sz w:val="25"/>
          <w:szCs w:val="25"/>
          <w:shd w:val="clear" w:color="auto" w:fill="FFFFFF"/>
        </w:rPr>
        <w:t>Multa:</w:t>
      </w:r>
    </w:p>
    <w:p w:rsidR="00603C94" w:rsidRPr="00966C60" w:rsidRDefault="00603C94" w:rsidP="00504D4C">
      <w:pPr>
        <w:numPr>
          <w:ilvl w:val="1"/>
          <w:numId w:val="13"/>
        </w:numPr>
        <w:suppressAutoHyphens/>
        <w:spacing w:after="360"/>
        <w:ind w:left="300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966C60">
        <w:rPr>
          <w:rFonts w:ascii="Arial" w:hAnsi="Arial" w:cs="Arial"/>
          <w:sz w:val="25"/>
          <w:szCs w:val="25"/>
          <w:shd w:val="clear" w:color="auto" w:fill="FFFFFF"/>
        </w:rPr>
        <w:t>Moratória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até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1%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(um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por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cento)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por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dia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atraso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injustificado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sobre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valor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contratação,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até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limite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20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(vinte)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dias;</w:t>
      </w:r>
    </w:p>
    <w:p w:rsidR="00603C94" w:rsidRPr="00966C60" w:rsidRDefault="00603C94" w:rsidP="00504D4C">
      <w:pPr>
        <w:numPr>
          <w:ilvl w:val="1"/>
          <w:numId w:val="13"/>
        </w:numPr>
        <w:suppressAutoHyphens/>
        <w:spacing w:after="360"/>
        <w:ind w:left="300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966C60">
        <w:rPr>
          <w:rFonts w:ascii="Arial" w:hAnsi="Arial" w:cs="Arial"/>
          <w:sz w:val="25"/>
          <w:szCs w:val="25"/>
          <w:shd w:val="clear" w:color="auto" w:fill="FFFFFF"/>
        </w:rPr>
        <w:t>Compensatória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até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="0033580D"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>10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%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(</w:t>
      </w:r>
      <w:r w:rsidR="0033580D" w:rsidRPr="00966C60">
        <w:rPr>
          <w:rFonts w:ascii="Arial" w:hAnsi="Arial" w:cs="Arial"/>
          <w:sz w:val="25"/>
          <w:szCs w:val="25"/>
          <w:shd w:val="clear" w:color="auto" w:fill="FFFFFF"/>
        </w:rPr>
        <w:t xml:space="preserve">dez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por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cento)</w:t>
      </w:r>
      <w:r w:rsidRPr="00966C60">
        <w:rPr>
          <w:rFonts w:ascii="Arial" w:eastAsia="Ecofont Vera Sans" w:hAnsi="Arial" w:cs="Arial"/>
          <w:b/>
          <w:bCs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sobre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valor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total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contrato,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caso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inexecução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total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ou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parcial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obrigação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assumida,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podendo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ser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cumulada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com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multa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moratória,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desde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que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valor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cumulado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das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penalidades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não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supere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valor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total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contrato.</w:t>
      </w:r>
    </w:p>
    <w:p w:rsidR="00603C94" w:rsidRPr="00966C60" w:rsidRDefault="00603C94" w:rsidP="00504D4C">
      <w:pPr>
        <w:numPr>
          <w:ilvl w:val="0"/>
          <w:numId w:val="13"/>
        </w:numPr>
        <w:suppressAutoHyphens/>
        <w:spacing w:after="360"/>
        <w:ind w:left="300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966C60">
        <w:rPr>
          <w:rFonts w:ascii="Arial" w:hAnsi="Arial" w:cs="Arial"/>
          <w:sz w:val="25"/>
          <w:szCs w:val="25"/>
          <w:shd w:val="clear" w:color="auto" w:fill="FFFFFF"/>
        </w:rPr>
        <w:t>Suspensão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licitar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impedimento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contratar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com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Polícia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Federal,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pelo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prazo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até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dois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anos;</w:t>
      </w:r>
    </w:p>
    <w:p w:rsidR="00603C94" w:rsidRPr="00966C60" w:rsidRDefault="00603C94" w:rsidP="00504D4C">
      <w:pPr>
        <w:numPr>
          <w:ilvl w:val="1"/>
          <w:numId w:val="13"/>
        </w:numPr>
        <w:suppressAutoHyphens/>
        <w:spacing w:after="360"/>
        <w:ind w:left="300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966C60">
        <w:rPr>
          <w:rFonts w:ascii="Arial" w:hAnsi="Arial" w:cs="Arial"/>
          <w:sz w:val="25"/>
          <w:szCs w:val="25"/>
          <w:shd w:val="clear" w:color="auto" w:fill="FFFFFF"/>
        </w:rPr>
        <w:t>Tal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penalidade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pode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implicar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suspensão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licitar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impedimento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contratar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com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qualquer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órgão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ou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entidade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Administração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Pública,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seja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esfera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federal,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estadual,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Distrito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Federal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ou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municipal,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conforme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Parecer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n°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87/2011/DECOR/CGU/AGU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Nota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n°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205/2011/DECOR/CGU/AGU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Acórdãos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n°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2.218/2011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n°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3.757/2011,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1ª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Câmara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TCU.</w:t>
      </w:r>
    </w:p>
    <w:p w:rsidR="00603C94" w:rsidRPr="00966C60" w:rsidRDefault="00603C94" w:rsidP="00504D4C">
      <w:pPr>
        <w:numPr>
          <w:ilvl w:val="0"/>
          <w:numId w:val="13"/>
        </w:numPr>
        <w:suppressAutoHyphens/>
        <w:spacing w:after="360"/>
        <w:ind w:left="300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966C60">
        <w:rPr>
          <w:rFonts w:ascii="Arial" w:hAnsi="Arial" w:cs="Arial"/>
          <w:sz w:val="25"/>
          <w:szCs w:val="25"/>
          <w:shd w:val="clear" w:color="auto" w:fill="FFFFFF"/>
        </w:rPr>
        <w:t>Impedimento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licitar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contratar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com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União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descredenciamento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SICAF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pelo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prazo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até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cinco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anos;</w:t>
      </w:r>
    </w:p>
    <w:p w:rsidR="00BC36B2" w:rsidRDefault="00BC36B2" w:rsidP="00BC36B2">
      <w:pPr>
        <w:suppressAutoHyphens/>
        <w:spacing w:after="360"/>
        <w:ind w:left="300"/>
        <w:jc w:val="both"/>
        <w:rPr>
          <w:rFonts w:ascii="Arial" w:hAnsi="Arial" w:cs="Arial"/>
          <w:sz w:val="25"/>
          <w:szCs w:val="25"/>
          <w:shd w:val="clear" w:color="auto" w:fill="FFFFFF"/>
        </w:rPr>
      </w:pPr>
    </w:p>
    <w:p w:rsidR="00603C94" w:rsidRPr="00966C60" w:rsidRDefault="00603C94" w:rsidP="00504D4C">
      <w:pPr>
        <w:numPr>
          <w:ilvl w:val="0"/>
          <w:numId w:val="13"/>
        </w:numPr>
        <w:suppressAutoHyphens/>
        <w:spacing w:after="360"/>
        <w:ind w:left="300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966C60">
        <w:rPr>
          <w:rFonts w:ascii="Arial" w:hAnsi="Arial" w:cs="Arial"/>
          <w:sz w:val="25"/>
          <w:szCs w:val="25"/>
          <w:shd w:val="clear" w:color="auto" w:fill="FFFFFF"/>
        </w:rPr>
        <w:lastRenderedPageBreak/>
        <w:t>Declaração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inidoneidade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para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licitar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ou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contratar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com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Administração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Pública,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enquanto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perdurarem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motivos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determinantes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punição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ou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até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que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seja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promovida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reabilitação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perante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própria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autoridade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que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aplicou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penalidade,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que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será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concedida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sempre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que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Contratada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ressarcir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Administração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pelos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prejuízos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causados;</w:t>
      </w:r>
    </w:p>
    <w:p w:rsidR="00603C94" w:rsidRPr="00966C60" w:rsidRDefault="00603C94" w:rsidP="00504D4C">
      <w:pPr>
        <w:numPr>
          <w:ilvl w:val="2"/>
          <w:numId w:val="9"/>
        </w:numPr>
        <w:suppressAutoHyphens/>
        <w:spacing w:after="360"/>
        <w:ind w:left="300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966C60">
        <w:rPr>
          <w:rFonts w:ascii="Arial" w:hAnsi="Arial" w:cs="Arial"/>
          <w:sz w:val="25"/>
          <w:szCs w:val="25"/>
          <w:shd w:val="clear" w:color="auto" w:fill="FFFFFF"/>
        </w:rPr>
        <w:t>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penalidade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multa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pode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ser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aplicada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cumulativamente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com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demais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sanções.</w:t>
      </w:r>
    </w:p>
    <w:p w:rsidR="00603C94" w:rsidRPr="00966C60" w:rsidRDefault="00603C94" w:rsidP="00504D4C">
      <w:pPr>
        <w:numPr>
          <w:ilvl w:val="1"/>
          <w:numId w:val="9"/>
        </w:numPr>
        <w:suppressAutoHyphens/>
        <w:spacing w:after="360"/>
        <w:ind w:left="300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966C60">
        <w:rPr>
          <w:rFonts w:ascii="Arial" w:eastAsia="Arial Unicode MS" w:hAnsi="Arial" w:cs="Arial"/>
          <w:sz w:val="25"/>
          <w:szCs w:val="25"/>
          <w:shd w:val="clear" w:color="auto" w:fill="FFFFFF"/>
        </w:rPr>
        <w:t>Também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ficam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sujeitas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às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penalidades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suspensão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licitar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impedimento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contratar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declaração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inidoneidade,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previstas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subitem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anterior,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empresas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ou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profissionais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que,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em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razão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contrato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decorrente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desta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licitação:</w:t>
      </w:r>
    </w:p>
    <w:p w:rsidR="00603C94" w:rsidRPr="00966C60" w:rsidRDefault="00603C94" w:rsidP="00504D4C">
      <w:pPr>
        <w:numPr>
          <w:ilvl w:val="2"/>
          <w:numId w:val="9"/>
        </w:numPr>
        <w:suppressAutoHyphens/>
        <w:spacing w:after="360"/>
        <w:ind w:left="300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966C60">
        <w:rPr>
          <w:rFonts w:ascii="Arial" w:eastAsia="Arial Unicode MS" w:hAnsi="Arial" w:cs="Arial"/>
          <w:sz w:val="25"/>
          <w:szCs w:val="25"/>
          <w:shd w:val="clear" w:color="auto" w:fill="FFFFFF"/>
        </w:rPr>
        <w:t>Tenham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sofrido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condenações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definitivas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por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praticarem,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por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meio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dolosos,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fraude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fiscal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recolhimento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tributos;</w:t>
      </w:r>
    </w:p>
    <w:p w:rsidR="00603C94" w:rsidRPr="00966C60" w:rsidRDefault="00603C94" w:rsidP="00504D4C">
      <w:pPr>
        <w:numPr>
          <w:ilvl w:val="2"/>
          <w:numId w:val="9"/>
        </w:numPr>
        <w:suppressAutoHyphens/>
        <w:spacing w:after="360"/>
        <w:ind w:left="300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966C60">
        <w:rPr>
          <w:rFonts w:ascii="Arial" w:eastAsia="Arial Unicode MS" w:hAnsi="Arial" w:cs="Arial"/>
          <w:sz w:val="25"/>
          <w:szCs w:val="25"/>
          <w:shd w:val="clear" w:color="auto" w:fill="FFFFFF"/>
        </w:rPr>
        <w:t>Tenham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praticado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atos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ilícitos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visando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frustrar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objetivos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licitação;</w:t>
      </w:r>
    </w:p>
    <w:p w:rsidR="00603C94" w:rsidRPr="00966C60" w:rsidRDefault="00603C94" w:rsidP="00504D4C">
      <w:pPr>
        <w:numPr>
          <w:ilvl w:val="2"/>
          <w:numId w:val="9"/>
        </w:numPr>
        <w:suppressAutoHyphens/>
        <w:spacing w:after="360"/>
        <w:ind w:left="300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966C60">
        <w:rPr>
          <w:rFonts w:ascii="Arial" w:eastAsia="Arial Unicode MS" w:hAnsi="Arial" w:cs="Arial"/>
          <w:sz w:val="25"/>
          <w:szCs w:val="25"/>
          <w:shd w:val="clear" w:color="auto" w:fill="FFFFFF"/>
        </w:rPr>
        <w:t>Demonstrem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não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possuir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idoneidade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para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contratar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com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Administração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em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virtude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atos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ilícitos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praticados.</w:t>
      </w:r>
    </w:p>
    <w:p w:rsidR="00603C94" w:rsidRPr="00966C60" w:rsidRDefault="00603C94" w:rsidP="00504D4C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966C60">
        <w:rPr>
          <w:rFonts w:ascii="Arial" w:hAnsi="Arial" w:cs="Arial"/>
          <w:sz w:val="25"/>
          <w:szCs w:val="25"/>
          <w:shd w:val="clear" w:color="auto" w:fill="FFFFFF"/>
        </w:rPr>
        <w:t>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aplicação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qualquer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das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penalidades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previstas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realizar-se-á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em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processo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administrativo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que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assegurará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contraditório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ampla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defesa,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observando-se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procedimento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previsto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Lei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nº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8.666,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1993,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subsidiariamente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Lei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nº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9.784,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1999.</w:t>
      </w:r>
    </w:p>
    <w:p w:rsidR="00603C94" w:rsidRPr="00966C60" w:rsidRDefault="00603C94" w:rsidP="00504D4C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966C60">
        <w:rPr>
          <w:rFonts w:ascii="Arial" w:hAnsi="Arial" w:cs="Arial"/>
          <w:sz w:val="25"/>
          <w:szCs w:val="25"/>
          <w:shd w:val="clear" w:color="auto" w:fill="FFFFFF"/>
        </w:rPr>
        <w:t>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autoridade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competente,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aplicação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das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sanções,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levará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em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consideração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gravidade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conduta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infrator,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caráter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educativo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pena,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bem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como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dano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causado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à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Administração,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observado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princípio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proporcionalidade.</w:t>
      </w:r>
    </w:p>
    <w:p w:rsidR="00603C94" w:rsidRPr="00966C60" w:rsidRDefault="00603C94" w:rsidP="00504D4C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966C60">
        <w:rPr>
          <w:rFonts w:ascii="Arial" w:hAnsi="Arial" w:cs="Arial"/>
          <w:sz w:val="25"/>
          <w:szCs w:val="25"/>
          <w:shd w:val="clear" w:color="auto" w:fill="FFFFFF"/>
        </w:rPr>
        <w:t>As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multas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devidas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e/ou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prejuízos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causados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à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Contratante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serão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deduzidos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dos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valores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serem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pagos,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ou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recolhidos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em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favor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União,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ou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deduzidos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garantia,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ou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ainda,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quando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for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caso,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serão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inscritos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Dívida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Ativa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União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cobrados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judicialmente.</w:t>
      </w:r>
    </w:p>
    <w:p w:rsidR="00603C94" w:rsidRPr="00966C60" w:rsidRDefault="00603C94" w:rsidP="00504D4C">
      <w:pPr>
        <w:numPr>
          <w:ilvl w:val="2"/>
          <w:numId w:val="9"/>
        </w:numPr>
        <w:suppressAutoHyphens/>
        <w:spacing w:after="360"/>
        <w:ind w:left="285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966C60">
        <w:rPr>
          <w:rFonts w:ascii="Arial" w:hAnsi="Arial" w:cs="Arial"/>
          <w:sz w:val="25"/>
          <w:szCs w:val="25"/>
          <w:shd w:val="clear" w:color="auto" w:fill="FFFFFF"/>
        </w:rPr>
        <w:t>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multa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deverá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ser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recolhida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prazo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máximo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30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(trinta)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dias,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contar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data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recebimento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comunicação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enviada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pela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autoridade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competente.</w:t>
      </w:r>
    </w:p>
    <w:p w:rsidR="00603C94" w:rsidRPr="00966C60" w:rsidRDefault="00603C94" w:rsidP="00504D4C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966C60">
        <w:rPr>
          <w:rFonts w:ascii="Arial" w:hAnsi="Arial" w:cs="Arial"/>
          <w:sz w:val="25"/>
          <w:szCs w:val="25"/>
          <w:shd w:val="clear" w:color="auto" w:fill="FFFFFF"/>
        </w:rPr>
        <w:t>As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penalidades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serão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obrigatoriamente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registradas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SICAF.</w:t>
      </w:r>
    </w:p>
    <w:p w:rsidR="00BC36B2" w:rsidRDefault="00BC36B2" w:rsidP="00BC36B2">
      <w:pPr>
        <w:suppressAutoHyphens/>
        <w:spacing w:after="360"/>
        <w:jc w:val="both"/>
        <w:rPr>
          <w:rFonts w:ascii="Arial" w:hAnsi="Arial" w:cs="Arial"/>
          <w:sz w:val="25"/>
          <w:szCs w:val="25"/>
          <w:shd w:val="clear" w:color="auto" w:fill="FFFFFF"/>
        </w:rPr>
      </w:pPr>
    </w:p>
    <w:p w:rsidR="00BC36B2" w:rsidRPr="00BC36B2" w:rsidRDefault="00BC36B2" w:rsidP="00BC36B2">
      <w:pPr>
        <w:suppressAutoHyphens/>
        <w:spacing w:after="360"/>
        <w:jc w:val="both"/>
        <w:rPr>
          <w:rFonts w:ascii="Arial" w:hAnsi="Arial" w:cs="Arial"/>
          <w:sz w:val="25"/>
          <w:szCs w:val="25"/>
          <w:shd w:val="clear" w:color="auto" w:fill="FFFFFF"/>
        </w:rPr>
      </w:pPr>
    </w:p>
    <w:p w:rsidR="00BC36B2" w:rsidRPr="00BC36B2" w:rsidRDefault="00603C94" w:rsidP="00BC36B2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966C60">
        <w:rPr>
          <w:rFonts w:ascii="Arial" w:hAnsi="Arial" w:cs="Arial"/>
          <w:sz w:val="25"/>
          <w:szCs w:val="25"/>
          <w:shd w:val="clear" w:color="auto" w:fill="FFFFFF"/>
        </w:rPr>
        <w:lastRenderedPageBreak/>
        <w:t>As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sanções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aqui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previstas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são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independentes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entre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si,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podendo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ser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aplicadas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isoladas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ou,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caso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das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multas,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cumulativamente,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sem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prejuízo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outras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medidas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cabíveis.</w:t>
      </w:r>
    </w:p>
    <w:p w:rsidR="00FD4D3E" w:rsidRPr="00966C60" w:rsidRDefault="00603C94" w:rsidP="00F53B02">
      <w:pPr>
        <w:numPr>
          <w:ilvl w:val="1"/>
          <w:numId w:val="9"/>
        </w:numPr>
        <w:suppressAutoHyphens/>
        <w:spacing w:after="360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966C60">
        <w:rPr>
          <w:rFonts w:ascii="Arial" w:hAnsi="Arial" w:cs="Arial"/>
          <w:sz w:val="25"/>
          <w:szCs w:val="25"/>
          <w:shd w:val="clear" w:color="auto" w:fill="FFFFFF"/>
        </w:rPr>
        <w:t>As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infrações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sanções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relativas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atos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praticados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decorrer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da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licitação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estão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previstas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no</w:t>
      </w:r>
      <w:r w:rsidRPr="00966C60">
        <w:rPr>
          <w:rFonts w:ascii="Arial" w:eastAsia="Ecofont Vera Sans" w:hAnsi="Arial" w:cs="Arial"/>
          <w:sz w:val="25"/>
          <w:szCs w:val="25"/>
          <w:shd w:val="clear" w:color="auto" w:fill="FFFFFF"/>
        </w:rPr>
        <w:t xml:space="preserve"> </w:t>
      </w:r>
      <w:r w:rsidRPr="00966C60">
        <w:rPr>
          <w:rFonts w:ascii="Arial" w:hAnsi="Arial" w:cs="Arial"/>
          <w:sz w:val="25"/>
          <w:szCs w:val="25"/>
          <w:shd w:val="clear" w:color="auto" w:fill="FFFFFF"/>
        </w:rPr>
        <w:t>Edital.</w:t>
      </w:r>
    </w:p>
    <w:p w:rsidR="002E06D0" w:rsidRPr="00966C60" w:rsidRDefault="002E06D0" w:rsidP="00516A3A">
      <w:pPr>
        <w:spacing w:line="360" w:lineRule="auto"/>
        <w:ind w:firstLine="851"/>
        <w:jc w:val="right"/>
        <w:rPr>
          <w:rFonts w:ascii="Arial" w:hAnsi="Arial" w:cs="Arial"/>
          <w:sz w:val="25"/>
          <w:szCs w:val="25"/>
        </w:rPr>
      </w:pPr>
    </w:p>
    <w:p w:rsidR="00490B9B" w:rsidRPr="00966C60" w:rsidRDefault="00490B9B" w:rsidP="00516A3A">
      <w:pPr>
        <w:spacing w:line="360" w:lineRule="auto"/>
        <w:ind w:firstLine="851"/>
        <w:jc w:val="right"/>
        <w:rPr>
          <w:rFonts w:ascii="Arial" w:hAnsi="Arial" w:cs="Arial"/>
          <w:sz w:val="25"/>
          <w:szCs w:val="25"/>
        </w:rPr>
      </w:pPr>
    </w:p>
    <w:p w:rsidR="00277A9E" w:rsidRPr="00966C60" w:rsidRDefault="00516A3A" w:rsidP="007C0FC7">
      <w:pPr>
        <w:spacing w:line="360" w:lineRule="auto"/>
        <w:ind w:firstLine="851"/>
        <w:jc w:val="right"/>
        <w:rPr>
          <w:rFonts w:ascii="Arial" w:hAnsi="Arial" w:cs="Arial"/>
          <w:sz w:val="25"/>
          <w:szCs w:val="25"/>
        </w:rPr>
      </w:pPr>
      <w:r w:rsidRPr="00966C60">
        <w:rPr>
          <w:rFonts w:ascii="Arial" w:hAnsi="Arial" w:cs="Arial"/>
          <w:sz w:val="25"/>
          <w:szCs w:val="25"/>
        </w:rPr>
        <w:t>Brasília</w:t>
      </w:r>
      <w:r w:rsidR="00A3672A" w:rsidRPr="00966C60">
        <w:rPr>
          <w:rFonts w:ascii="Arial" w:hAnsi="Arial" w:cs="Arial"/>
          <w:sz w:val="25"/>
          <w:szCs w:val="25"/>
        </w:rPr>
        <w:t xml:space="preserve">, </w:t>
      </w:r>
      <w:r w:rsidR="007C0FC7">
        <w:rPr>
          <w:rFonts w:ascii="Arial" w:hAnsi="Arial" w:cs="Arial"/>
          <w:sz w:val="25"/>
          <w:szCs w:val="25"/>
        </w:rPr>
        <w:t>10</w:t>
      </w:r>
      <w:r w:rsidR="00AF63DB" w:rsidRPr="00966C60">
        <w:rPr>
          <w:rFonts w:ascii="Arial" w:hAnsi="Arial" w:cs="Arial"/>
          <w:sz w:val="25"/>
          <w:szCs w:val="25"/>
        </w:rPr>
        <w:t xml:space="preserve"> </w:t>
      </w:r>
      <w:r w:rsidR="00BA05AF" w:rsidRPr="00966C60">
        <w:rPr>
          <w:rFonts w:ascii="Arial" w:hAnsi="Arial" w:cs="Arial"/>
          <w:sz w:val="25"/>
          <w:szCs w:val="25"/>
        </w:rPr>
        <w:t xml:space="preserve">de </w:t>
      </w:r>
      <w:r w:rsidR="007C0FC7">
        <w:rPr>
          <w:rFonts w:ascii="Arial" w:hAnsi="Arial" w:cs="Arial"/>
          <w:sz w:val="25"/>
          <w:szCs w:val="25"/>
        </w:rPr>
        <w:t xml:space="preserve">outubro </w:t>
      </w:r>
      <w:r w:rsidR="00BA05AF" w:rsidRPr="00966C60">
        <w:rPr>
          <w:rFonts w:ascii="Arial" w:hAnsi="Arial" w:cs="Arial"/>
          <w:sz w:val="25"/>
          <w:szCs w:val="25"/>
        </w:rPr>
        <w:t>de 2014</w:t>
      </w:r>
      <w:r w:rsidRPr="00966C60">
        <w:rPr>
          <w:rFonts w:ascii="Arial" w:hAnsi="Arial" w:cs="Arial"/>
          <w:sz w:val="25"/>
          <w:szCs w:val="25"/>
        </w:rPr>
        <w:t>.</w:t>
      </w:r>
    </w:p>
    <w:p w:rsidR="002E06D0" w:rsidRPr="00966C60" w:rsidRDefault="002E06D0" w:rsidP="00DB7425">
      <w:pPr>
        <w:tabs>
          <w:tab w:val="right" w:pos="9360"/>
        </w:tabs>
        <w:jc w:val="center"/>
        <w:rPr>
          <w:rFonts w:ascii="Arial" w:hAnsi="Arial" w:cs="Arial"/>
          <w:b/>
          <w:sz w:val="25"/>
          <w:szCs w:val="25"/>
        </w:rPr>
      </w:pPr>
    </w:p>
    <w:p w:rsidR="00490B9B" w:rsidRPr="00966C60" w:rsidRDefault="00490B9B" w:rsidP="00DB7425">
      <w:pPr>
        <w:tabs>
          <w:tab w:val="right" w:pos="9360"/>
        </w:tabs>
        <w:jc w:val="center"/>
        <w:rPr>
          <w:rFonts w:ascii="Arial" w:hAnsi="Arial" w:cs="Arial"/>
          <w:b/>
          <w:sz w:val="25"/>
          <w:szCs w:val="25"/>
        </w:rPr>
      </w:pPr>
    </w:p>
    <w:p w:rsidR="00490B9B" w:rsidRPr="00966C60" w:rsidRDefault="00490B9B" w:rsidP="00DB7425">
      <w:pPr>
        <w:tabs>
          <w:tab w:val="right" w:pos="9360"/>
        </w:tabs>
        <w:jc w:val="center"/>
        <w:rPr>
          <w:rFonts w:ascii="Arial" w:hAnsi="Arial" w:cs="Arial"/>
          <w:b/>
          <w:sz w:val="25"/>
          <w:szCs w:val="25"/>
        </w:rPr>
      </w:pPr>
    </w:p>
    <w:p w:rsidR="00490B9B" w:rsidRPr="00966C60" w:rsidRDefault="00490B9B" w:rsidP="00DB7425">
      <w:pPr>
        <w:tabs>
          <w:tab w:val="right" w:pos="9360"/>
        </w:tabs>
        <w:jc w:val="center"/>
        <w:rPr>
          <w:rFonts w:ascii="Arial" w:hAnsi="Arial" w:cs="Arial"/>
          <w:b/>
          <w:sz w:val="25"/>
          <w:szCs w:val="25"/>
        </w:rPr>
      </w:pPr>
    </w:p>
    <w:p w:rsidR="006E0348" w:rsidRPr="00966C60" w:rsidRDefault="00BA05AF" w:rsidP="00DB7425">
      <w:pPr>
        <w:tabs>
          <w:tab w:val="right" w:pos="9360"/>
        </w:tabs>
        <w:jc w:val="center"/>
        <w:rPr>
          <w:rFonts w:ascii="Arial" w:hAnsi="Arial" w:cs="Arial"/>
          <w:b/>
          <w:sz w:val="25"/>
          <w:szCs w:val="25"/>
        </w:rPr>
      </w:pPr>
      <w:r w:rsidRPr="00966C60">
        <w:rPr>
          <w:rFonts w:ascii="Arial" w:hAnsi="Arial" w:cs="Arial"/>
          <w:b/>
          <w:sz w:val="25"/>
          <w:szCs w:val="25"/>
        </w:rPr>
        <w:t>ROGÉRIO SANTOS MARINHO</w:t>
      </w:r>
    </w:p>
    <w:p w:rsidR="006E0348" w:rsidRPr="00966C60" w:rsidRDefault="006E0348" w:rsidP="00DB7425">
      <w:pPr>
        <w:tabs>
          <w:tab w:val="right" w:pos="9360"/>
        </w:tabs>
        <w:jc w:val="center"/>
        <w:rPr>
          <w:rFonts w:ascii="Arial" w:hAnsi="Arial" w:cs="Arial"/>
          <w:sz w:val="25"/>
          <w:szCs w:val="25"/>
        </w:rPr>
      </w:pPr>
      <w:r w:rsidRPr="00966C60">
        <w:rPr>
          <w:rFonts w:ascii="Arial" w:hAnsi="Arial" w:cs="Arial"/>
          <w:sz w:val="25"/>
          <w:szCs w:val="25"/>
        </w:rPr>
        <w:t>Agente de Polícia Federal</w:t>
      </w:r>
    </w:p>
    <w:p w:rsidR="006E0348" w:rsidRPr="00966C60" w:rsidRDefault="004F5089" w:rsidP="004F5089">
      <w:pPr>
        <w:tabs>
          <w:tab w:val="right" w:pos="9360"/>
        </w:tabs>
        <w:jc w:val="center"/>
        <w:rPr>
          <w:rFonts w:ascii="Arial" w:hAnsi="Arial" w:cs="Arial"/>
          <w:sz w:val="25"/>
          <w:szCs w:val="25"/>
        </w:rPr>
      </w:pPr>
      <w:r w:rsidRPr="00966C60">
        <w:rPr>
          <w:rFonts w:ascii="Arial" w:hAnsi="Arial" w:cs="Arial"/>
          <w:sz w:val="25"/>
          <w:szCs w:val="25"/>
        </w:rPr>
        <w:t>Matrícula</w:t>
      </w:r>
      <w:r w:rsidR="00BA05AF" w:rsidRPr="00966C60">
        <w:rPr>
          <w:rFonts w:ascii="Arial" w:hAnsi="Arial" w:cs="Arial"/>
          <w:sz w:val="25"/>
          <w:szCs w:val="25"/>
        </w:rPr>
        <w:t xml:space="preserve"> 14.809</w:t>
      </w:r>
      <w:r w:rsidR="00F47431" w:rsidRPr="00966C60">
        <w:rPr>
          <w:rFonts w:ascii="Arial" w:hAnsi="Arial" w:cs="Arial"/>
          <w:sz w:val="25"/>
          <w:szCs w:val="25"/>
        </w:rPr>
        <w:t xml:space="preserve"> - </w:t>
      </w:r>
      <w:r w:rsidR="006E0348" w:rsidRPr="00966C60">
        <w:rPr>
          <w:rFonts w:ascii="Arial" w:hAnsi="Arial" w:cs="Arial"/>
          <w:sz w:val="25"/>
          <w:szCs w:val="25"/>
        </w:rPr>
        <w:t>1ª class</w:t>
      </w:r>
      <w:r w:rsidR="00F47431" w:rsidRPr="00966C60">
        <w:rPr>
          <w:rFonts w:ascii="Arial" w:hAnsi="Arial" w:cs="Arial"/>
          <w:sz w:val="25"/>
          <w:szCs w:val="25"/>
        </w:rPr>
        <w:t>e</w:t>
      </w:r>
    </w:p>
    <w:p w:rsidR="0004299B" w:rsidRPr="00966C60" w:rsidRDefault="006E0348" w:rsidP="00DB7425">
      <w:pPr>
        <w:tabs>
          <w:tab w:val="right" w:pos="9360"/>
        </w:tabs>
        <w:jc w:val="center"/>
        <w:rPr>
          <w:rFonts w:ascii="Arial" w:hAnsi="Arial" w:cs="Arial"/>
          <w:b/>
          <w:sz w:val="25"/>
          <w:szCs w:val="25"/>
        </w:rPr>
      </w:pPr>
      <w:r w:rsidRPr="00966C60">
        <w:rPr>
          <w:rFonts w:ascii="Arial" w:hAnsi="Arial" w:cs="Arial"/>
          <w:b/>
          <w:sz w:val="25"/>
          <w:szCs w:val="25"/>
        </w:rPr>
        <w:t xml:space="preserve">Chefe </w:t>
      </w:r>
      <w:r w:rsidR="00CA20E5" w:rsidRPr="00966C60">
        <w:rPr>
          <w:rFonts w:ascii="Arial" w:hAnsi="Arial" w:cs="Arial"/>
          <w:b/>
          <w:sz w:val="25"/>
          <w:szCs w:val="25"/>
        </w:rPr>
        <w:t>do SETRAN/</w:t>
      </w:r>
      <w:r w:rsidRPr="00966C60">
        <w:rPr>
          <w:rFonts w:ascii="Arial" w:hAnsi="Arial" w:cs="Arial"/>
          <w:b/>
          <w:sz w:val="25"/>
          <w:szCs w:val="25"/>
        </w:rPr>
        <w:t>DSG/COAD/DLOG</w:t>
      </w:r>
    </w:p>
    <w:p w:rsidR="002E06D0" w:rsidRPr="00966C60" w:rsidRDefault="002E06D0" w:rsidP="00DB7425">
      <w:pPr>
        <w:tabs>
          <w:tab w:val="right" w:pos="9360"/>
        </w:tabs>
        <w:jc w:val="center"/>
        <w:rPr>
          <w:rFonts w:ascii="Arial" w:hAnsi="Arial" w:cs="Arial"/>
          <w:b/>
          <w:sz w:val="25"/>
          <w:szCs w:val="25"/>
        </w:rPr>
      </w:pPr>
    </w:p>
    <w:p w:rsidR="00D75BD5" w:rsidRPr="00966C60" w:rsidRDefault="00D75BD5" w:rsidP="00DB7425">
      <w:pPr>
        <w:tabs>
          <w:tab w:val="right" w:pos="9360"/>
        </w:tabs>
        <w:jc w:val="center"/>
        <w:rPr>
          <w:rFonts w:ascii="Arial" w:hAnsi="Arial" w:cs="Arial"/>
          <w:b/>
          <w:sz w:val="25"/>
          <w:szCs w:val="25"/>
        </w:rPr>
      </w:pPr>
    </w:p>
    <w:p w:rsidR="00490B9B" w:rsidRPr="00966C60" w:rsidRDefault="00490B9B" w:rsidP="00AF63DB">
      <w:pPr>
        <w:autoSpaceDE w:val="0"/>
        <w:autoSpaceDN w:val="0"/>
        <w:adjustRightInd w:val="0"/>
        <w:jc w:val="right"/>
        <w:rPr>
          <w:rFonts w:ascii="Arial" w:eastAsia="Calibri" w:hAnsi="Arial" w:cs="Arial"/>
          <w:b/>
          <w:bCs/>
          <w:sz w:val="25"/>
          <w:szCs w:val="25"/>
        </w:rPr>
      </w:pPr>
    </w:p>
    <w:p w:rsidR="00490B9B" w:rsidRPr="00966C60" w:rsidRDefault="00490B9B" w:rsidP="00AF63DB">
      <w:pPr>
        <w:autoSpaceDE w:val="0"/>
        <w:autoSpaceDN w:val="0"/>
        <w:adjustRightInd w:val="0"/>
        <w:jc w:val="right"/>
        <w:rPr>
          <w:rFonts w:ascii="Arial" w:eastAsia="Calibri" w:hAnsi="Arial" w:cs="Arial"/>
          <w:b/>
          <w:bCs/>
          <w:sz w:val="25"/>
          <w:szCs w:val="25"/>
        </w:rPr>
      </w:pPr>
    </w:p>
    <w:p w:rsidR="00490B9B" w:rsidRPr="00966C60" w:rsidRDefault="00490B9B" w:rsidP="00AF63DB">
      <w:pPr>
        <w:autoSpaceDE w:val="0"/>
        <w:autoSpaceDN w:val="0"/>
        <w:adjustRightInd w:val="0"/>
        <w:jc w:val="right"/>
        <w:rPr>
          <w:rFonts w:ascii="Arial" w:eastAsia="Calibri" w:hAnsi="Arial" w:cs="Arial"/>
          <w:b/>
          <w:bCs/>
          <w:sz w:val="25"/>
          <w:szCs w:val="25"/>
        </w:rPr>
      </w:pPr>
    </w:p>
    <w:p w:rsidR="00490B9B" w:rsidRPr="00966C60" w:rsidRDefault="00490B9B" w:rsidP="00AF63DB">
      <w:pPr>
        <w:autoSpaceDE w:val="0"/>
        <w:autoSpaceDN w:val="0"/>
        <w:adjustRightInd w:val="0"/>
        <w:jc w:val="right"/>
        <w:rPr>
          <w:rFonts w:ascii="Arial" w:eastAsia="Calibri" w:hAnsi="Arial" w:cs="Arial"/>
          <w:b/>
          <w:bCs/>
          <w:sz w:val="25"/>
          <w:szCs w:val="25"/>
        </w:rPr>
      </w:pPr>
    </w:p>
    <w:p w:rsidR="00490B9B" w:rsidRPr="00966C60" w:rsidRDefault="00490B9B" w:rsidP="00AF63DB">
      <w:pPr>
        <w:autoSpaceDE w:val="0"/>
        <w:autoSpaceDN w:val="0"/>
        <w:adjustRightInd w:val="0"/>
        <w:jc w:val="right"/>
        <w:rPr>
          <w:rFonts w:ascii="Arial" w:eastAsia="Calibri" w:hAnsi="Arial" w:cs="Arial"/>
          <w:b/>
          <w:bCs/>
          <w:sz w:val="25"/>
          <w:szCs w:val="25"/>
        </w:rPr>
      </w:pPr>
    </w:p>
    <w:p w:rsidR="00490B9B" w:rsidRPr="00966C60" w:rsidRDefault="00490B9B" w:rsidP="00AF63DB">
      <w:pPr>
        <w:autoSpaceDE w:val="0"/>
        <w:autoSpaceDN w:val="0"/>
        <w:adjustRightInd w:val="0"/>
        <w:jc w:val="right"/>
        <w:rPr>
          <w:rFonts w:ascii="Arial" w:eastAsia="Calibri" w:hAnsi="Arial" w:cs="Arial"/>
          <w:b/>
          <w:bCs/>
          <w:sz w:val="25"/>
          <w:szCs w:val="25"/>
        </w:rPr>
      </w:pPr>
    </w:p>
    <w:p w:rsidR="00490B9B" w:rsidRPr="00966C60" w:rsidRDefault="00490B9B" w:rsidP="00AF63DB">
      <w:pPr>
        <w:autoSpaceDE w:val="0"/>
        <w:autoSpaceDN w:val="0"/>
        <w:adjustRightInd w:val="0"/>
        <w:jc w:val="right"/>
        <w:rPr>
          <w:rFonts w:ascii="Arial" w:eastAsia="Calibri" w:hAnsi="Arial" w:cs="Arial"/>
          <w:b/>
          <w:bCs/>
          <w:sz w:val="25"/>
          <w:szCs w:val="25"/>
        </w:rPr>
      </w:pPr>
    </w:p>
    <w:p w:rsidR="00AF63DB" w:rsidRPr="00966C60" w:rsidRDefault="00AF63DB" w:rsidP="00AF63DB">
      <w:pPr>
        <w:autoSpaceDE w:val="0"/>
        <w:autoSpaceDN w:val="0"/>
        <w:adjustRightInd w:val="0"/>
        <w:jc w:val="right"/>
        <w:rPr>
          <w:rFonts w:ascii="Arial" w:eastAsia="Calibri" w:hAnsi="Arial" w:cs="Arial"/>
          <w:b/>
          <w:bCs/>
          <w:sz w:val="25"/>
          <w:szCs w:val="25"/>
        </w:rPr>
      </w:pPr>
      <w:r w:rsidRPr="00966C60">
        <w:rPr>
          <w:rFonts w:ascii="Arial" w:eastAsia="Calibri" w:hAnsi="Arial" w:cs="Arial"/>
          <w:b/>
          <w:bCs/>
          <w:sz w:val="25"/>
          <w:szCs w:val="25"/>
        </w:rPr>
        <w:t>De acordo. Aprovo o presente Termo de</w:t>
      </w:r>
    </w:p>
    <w:p w:rsidR="00AF63DB" w:rsidRPr="00966C60" w:rsidRDefault="00AF63DB" w:rsidP="00AF63DB">
      <w:pPr>
        <w:autoSpaceDE w:val="0"/>
        <w:autoSpaceDN w:val="0"/>
        <w:adjustRightInd w:val="0"/>
        <w:jc w:val="right"/>
        <w:rPr>
          <w:rFonts w:ascii="Arial" w:eastAsia="Calibri" w:hAnsi="Arial" w:cs="Arial"/>
          <w:b/>
          <w:bCs/>
          <w:sz w:val="25"/>
          <w:szCs w:val="25"/>
        </w:rPr>
      </w:pPr>
      <w:r w:rsidRPr="00966C60">
        <w:rPr>
          <w:rFonts w:ascii="Arial" w:eastAsia="Calibri" w:hAnsi="Arial" w:cs="Arial"/>
          <w:b/>
          <w:bCs/>
          <w:sz w:val="25"/>
          <w:szCs w:val="25"/>
        </w:rPr>
        <w:t>Referência.</w:t>
      </w:r>
    </w:p>
    <w:p w:rsidR="00AF63DB" w:rsidRPr="00966C60" w:rsidRDefault="00AF63DB" w:rsidP="00AF63DB">
      <w:pPr>
        <w:autoSpaceDE w:val="0"/>
        <w:autoSpaceDN w:val="0"/>
        <w:adjustRightInd w:val="0"/>
        <w:jc w:val="right"/>
        <w:rPr>
          <w:rFonts w:ascii="Arial" w:eastAsia="Calibri" w:hAnsi="Arial" w:cs="Arial"/>
          <w:b/>
          <w:bCs/>
          <w:sz w:val="25"/>
          <w:szCs w:val="25"/>
        </w:rPr>
      </w:pPr>
      <w:r w:rsidRPr="00966C60">
        <w:rPr>
          <w:rFonts w:ascii="Arial" w:eastAsia="Calibri" w:hAnsi="Arial" w:cs="Arial"/>
          <w:b/>
          <w:bCs/>
          <w:sz w:val="25"/>
          <w:szCs w:val="25"/>
        </w:rPr>
        <w:t>Em, ___/____/____.</w:t>
      </w:r>
    </w:p>
    <w:p w:rsidR="00922E6F" w:rsidRPr="005F0F9B" w:rsidRDefault="00AF63DB" w:rsidP="00AF63DB">
      <w:pPr>
        <w:tabs>
          <w:tab w:val="right" w:pos="9360"/>
        </w:tabs>
        <w:jc w:val="right"/>
        <w:rPr>
          <w:rFonts w:ascii="Arial" w:hAnsi="Arial" w:cs="Arial"/>
          <w:b/>
          <w:color w:val="0070C0"/>
        </w:rPr>
      </w:pPr>
      <w:r w:rsidRPr="00966C60">
        <w:rPr>
          <w:rFonts w:ascii="Arial" w:eastAsia="Calibri" w:hAnsi="Arial" w:cs="Arial"/>
          <w:b/>
          <w:bCs/>
          <w:sz w:val="25"/>
          <w:szCs w:val="25"/>
        </w:rPr>
        <w:t>_____________________________</w:t>
      </w:r>
      <w:r w:rsidR="00E32904" w:rsidRPr="005F0F9B">
        <w:rPr>
          <w:rFonts w:ascii="Arial" w:hAnsi="Arial" w:cs="Arial"/>
          <w:b/>
          <w:color w:val="0070C0"/>
        </w:rPr>
        <w:br w:type="page"/>
      </w:r>
    </w:p>
    <w:p w:rsidR="00C06A76" w:rsidRPr="005F0F9B" w:rsidRDefault="00E32904" w:rsidP="00DB7425">
      <w:pPr>
        <w:tabs>
          <w:tab w:val="right" w:pos="9360"/>
        </w:tabs>
        <w:jc w:val="center"/>
        <w:rPr>
          <w:rFonts w:ascii="Arial" w:hAnsi="Arial" w:cs="Arial"/>
          <w:b/>
        </w:rPr>
      </w:pPr>
      <w:r w:rsidRPr="005F0F9B">
        <w:rPr>
          <w:rFonts w:ascii="Arial" w:hAnsi="Arial" w:cs="Arial"/>
          <w:b/>
        </w:rPr>
        <w:lastRenderedPageBreak/>
        <w:t>ANEXO I</w:t>
      </w:r>
      <w:r w:rsidR="00C06A76" w:rsidRPr="005F0F9B">
        <w:rPr>
          <w:rFonts w:ascii="Arial" w:hAnsi="Arial" w:cs="Arial"/>
          <w:b/>
        </w:rPr>
        <w:t xml:space="preserve"> </w:t>
      </w:r>
    </w:p>
    <w:p w:rsidR="00922E6F" w:rsidRPr="005F0F9B" w:rsidRDefault="00C06A76" w:rsidP="00DB7425">
      <w:pPr>
        <w:tabs>
          <w:tab w:val="right" w:pos="9360"/>
        </w:tabs>
        <w:jc w:val="center"/>
        <w:rPr>
          <w:rFonts w:ascii="Arial" w:hAnsi="Arial" w:cs="Arial"/>
          <w:b/>
        </w:rPr>
      </w:pPr>
      <w:r w:rsidRPr="005F0F9B">
        <w:rPr>
          <w:rFonts w:ascii="Arial" w:hAnsi="Arial" w:cs="Arial"/>
          <w:b/>
        </w:rPr>
        <w:t>Descrição detalhada dos serviços a serem realizados</w:t>
      </w:r>
    </w:p>
    <w:p w:rsidR="00922E6F" w:rsidRPr="005F0F9B" w:rsidRDefault="00922E6F" w:rsidP="00DB7425">
      <w:pPr>
        <w:tabs>
          <w:tab w:val="right" w:pos="9360"/>
        </w:tabs>
        <w:jc w:val="center"/>
        <w:rPr>
          <w:rFonts w:ascii="Arial" w:hAnsi="Arial" w:cs="Arial"/>
          <w:b/>
          <w:color w:val="0070C0"/>
        </w:rPr>
      </w:pPr>
    </w:p>
    <w:tbl>
      <w:tblPr>
        <w:tblW w:w="7820" w:type="dxa"/>
        <w:tblInd w:w="1188" w:type="dxa"/>
        <w:shd w:val="clear" w:color="auto" w:fill="FFF2CC"/>
        <w:tblCellMar>
          <w:left w:w="70" w:type="dxa"/>
          <w:right w:w="70" w:type="dxa"/>
        </w:tblCellMar>
        <w:tblLook w:val="04A0"/>
      </w:tblPr>
      <w:tblGrid>
        <w:gridCol w:w="824"/>
        <w:gridCol w:w="4777"/>
        <w:gridCol w:w="2219"/>
      </w:tblGrid>
      <w:tr w:rsidR="00D53F36" w:rsidRPr="005F0F9B" w:rsidTr="001E7277">
        <w:trPr>
          <w:trHeight w:val="405"/>
        </w:trPr>
        <w:tc>
          <w:tcPr>
            <w:tcW w:w="7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0F9B">
              <w:rPr>
                <w:rFonts w:ascii="Arial" w:hAnsi="Arial" w:cs="Arial"/>
                <w:b/>
                <w:bCs/>
                <w:color w:val="000000"/>
              </w:rPr>
              <w:t>PEÇAS – FOCUS</w:t>
            </w:r>
            <w:r w:rsidR="0054444E" w:rsidRPr="005F0F9B">
              <w:rPr>
                <w:rFonts w:ascii="Arial" w:hAnsi="Arial" w:cs="Arial"/>
                <w:b/>
                <w:bCs/>
                <w:color w:val="000000"/>
              </w:rPr>
              <w:t xml:space="preserve"> 2009/10 JJU-4561</w:t>
            </w:r>
          </w:p>
        </w:tc>
      </w:tr>
      <w:tr w:rsidR="00D53F36" w:rsidRPr="005F0F9B" w:rsidTr="00AC1F89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0F9B">
              <w:rPr>
                <w:rFonts w:ascii="Arial" w:hAnsi="Arial" w:cs="Arial"/>
                <w:b/>
                <w:bCs/>
                <w:color w:val="000000"/>
              </w:rPr>
              <w:t>ITEM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0F9B">
              <w:rPr>
                <w:rFonts w:ascii="Arial" w:hAnsi="Arial" w:cs="Arial"/>
                <w:b/>
                <w:bCs/>
                <w:color w:val="000000"/>
              </w:rPr>
              <w:t>DESCRIÇÃO/ESPECIFICAÇÃO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0F9B">
              <w:rPr>
                <w:rFonts w:ascii="Arial" w:hAnsi="Arial" w:cs="Arial"/>
                <w:b/>
                <w:bCs/>
                <w:color w:val="000000"/>
              </w:rPr>
              <w:t>QUANTIDADE</w:t>
            </w:r>
          </w:p>
        </w:tc>
      </w:tr>
      <w:tr w:rsidR="00D53F36" w:rsidRPr="005F0F9B" w:rsidTr="00AC1F89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Lanternas traseiras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2</w:t>
            </w:r>
          </w:p>
        </w:tc>
      </w:tr>
      <w:tr w:rsidR="00D53F36" w:rsidRPr="005F0F9B" w:rsidTr="00AC1F89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Tampa traseira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</w:t>
            </w:r>
          </w:p>
        </w:tc>
      </w:tr>
      <w:tr w:rsidR="00D53F36" w:rsidRPr="005F0F9B" w:rsidTr="00AC1F89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Amortecedor da tampa traseira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</w:t>
            </w:r>
          </w:p>
        </w:tc>
      </w:tr>
      <w:tr w:rsidR="00D53F36" w:rsidRPr="005F0F9B" w:rsidTr="00AC1F89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Tranca da tampa traseira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</w:t>
            </w:r>
          </w:p>
        </w:tc>
      </w:tr>
      <w:tr w:rsidR="00D53F36" w:rsidRPr="005F0F9B" w:rsidTr="00AC1F89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Painel traseiro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</w:t>
            </w:r>
          </w:p>
        </w:tc>
      </w:tr>
      <w:tr w:rsidR="00D53F36" w:rsidRPr="005F0F9B" w:rsidTr="00AC1F89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Revestimento do painel traseiro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</w:t>
            </w:r>
          </w:p>
        </w:tc>
      </w:tr>
      <w:tr w:rsidR="00D53F36" w:rsidRPr="005F0F9B" w:rsidTr="00AC1F89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Logotipo "2.0"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</w:t>
            </w:r>
          </w:p>
        </w:tc>
      </w:tr>
      <w:tr w:rsidR="00D53F36" w:rsidRPr="005F0F9B" w:rsidTr="00AC1F89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Logotipo "Focus"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</w:t>
            </w:r>
          </w:p>
        </w:tc>
      </w:tr>
      <w:tr w:rsidR="00D53F36" w:rsidRPr="005F0F9B" w:rsidTr="00AC1F89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Logotipo "Ford"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</w:t>
            </w:r>
          </w:p>
        </w:tc>
      </w:tr>
      <w:tr w:rsidR="00D53F36" w:rsidRPr="005F0F9B" w:rsidTr="00AC1F89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Para-choque traseiro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</w:t>
            </w:r>
          </w:p>
        </w:tc>
      </w:tr>
      <w:tr w:rsidR="00D53F36" w:rsidRPr="005F0F9B" w:rsidTr="00AC1F89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Cobertura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</w:t>
            </w:r>
          </w:p>
        </w:tc>
      </w:tr>
    </w:tbl>
    <w:p w:rsidR="00FC2A2D" w:rsidRPr="005F0F9B" w:rsidRDefault="00FC2A2D" w:rsidP="00D53F36">
      <w:pPr>
        <w:widowControl w:val="0"/>
        <w:suppressAutoHyphens/>
        <w:spacing w:after="360"/>
        <w:ind w:left="284"/>
        <w:jc w:val="both"/>
        <w:rPr>
          <w:rFonts w:ascii="Arial" w:hAnsi="Arial" w:cs="Arial"/>
          <w:color w:val="0070C0"/>
        </w:rPr>
      </w:pPr>
    </w:p>
    <w:tbl>
      <w:tblPr>
        <w:tblW w:w="7820" w:type="dxa"/>
        <w:tblInd w:w="1188" w:type="dxa"/>
        <w:shd w:val="clear" w:color="auto" w:fill="FFF2CC"/>
        <w:tblCellMar>
          <w:left w:w="70" w:type="dxa"/>
          <w:right w:w="70" w:type="dxa"/>
        </w:tblCellMar>
        <w:tblLook w:val="04A0"/>
      </w:tblPr>
      <w:tblGrid>
        <w:gridCol w:w="824"/>
        <w:gridCol w:w="4777"/>
        <w:gridCol w:w="2219"/>
      </w:tblGrid>
      <w:tr w:rsidR="00E27F03" w:rsidRPr="005F0F9B" w:rsidTr="001E7277">
        <w:trPr>
          <w:trHeight w:val="405"/>
        </w:trPr>
        <w:tc>
          <w:tcPr>
            <w:tcW w:w="7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0F9B">
              <w:rPr>
                <w:rFonts w:ascii="Arial" w:hAnsi="Arial" w:cs="Arial"/>
                <w:b/>
                <w:bCs/>
                <w:color w:val="000000"/>
              </w:rPr>
              <w:t>PEÇAS – FOCUS 2012/13 JKO-6931</w:t>
            </w:r>
          </w:p>
        </w:tc>
      </w:tr>
      <w:tr w:rsidR="00E27F03" w:rsidRPr="005F0F9B" w:rsidTr="00AC1F89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0F9B">
              <w:rPr>
                <w:rFonts w:ascii="Arial" w:hAnsi="Arial" w:cs="Arial"/>
                <w:b/>
                <w:bCs/>
                <w:color w:val="000000"/>
              </w:rPr>
              <w:t>ITEM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0F9B">
              <w:rPr>
                <w:rFonts w:ascii="Arial" w:hAnsi="Arial" w:cs="Arial"/>
                <w:b/>
                <w:bCs/>
                <w:color w:val="000000"/>
              </w:rPr>
              <w:t>DESCRIÇÃO/ESPECIFICAÇÃO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0F9B">
              <w:rPr>
                <w:rFonts w:ascii="Arial" w:hAnsi="Arial" w:cs="Arial"/>
                <w:b/>
                <w:bCs/>
                <w:color w:val="000000"/>
              </w:rPr>
              <w:t>QUANTIDADE</w:t>
            </w:r>
          </w:p>
        </w:tc>
      </w:tr>
      <w:tr w:rsidR="00E27F03" w:rsidRPr="005F0F9B" w:rsidTr="00AC1F89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Lanterna traseira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</w:t>
            </w:r>
          </w:p>
        </w:tc>
      </w:tr>
      <w:tr w:rsidR="00E27F03" w:rsidRPr="005F0F9B" w:rsidTr="00AC1F89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Para-choque traseiro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</w:t>
            </w:r>
          </w:p>
        </w:tc>
      </w:tr>
      <w:tr w:rsidR="00E27F03" w:rsidRPr="005F0F9B" w:rsidTr="00AC1F89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E27F03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E27F03">
            <w:pPr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Guia Para-choque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E27F03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2</w:t>
            </w:r>
          </w:p>
        </w:tc>
      </w:tr>
      <w:tr w:rsidR="00E27F03" w:rsidRPr="005F0F9B" w:rsidTr="00AC1F89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Painel traseiro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</w:t>
            </w:r>
          </w:p>
        </w:tc>
      </w:tr>
    </w:tbl>
    <w:p w:rsidR="00E27F03" w:rsidRPr="005F0F9B" w:rsidRDefault="00E27F03" w:rsidP="00AC1F89">
      <w:pPr>
        <w:widowControl w:val="0"/>
        <w:suppressAutoHyphens/>
        <w:spacing w:after="360"/>
        <w:ind w:left="284"/>
        <w:jc w:val="both"/>
        <w:rPr>
          <w:rFonts w:ascii="Arial" w:hAnsi="Arial" w:cs="Arial"/>
          <w:color w:val="0070C0"/>
        </w:rPr>
      </w:pPr>
    </w:p>
    <w:tbl>
      <w:tblPr>
        <w:tblW w:w="7820" w:type="dxa"/>
        <w:tblInd w:w="1188" w:type="dxa"/>
        <w:shd w:val="clear" w:color="auto" w:fill="FFF2CC"/>
        <w:tblCellMar>
          <w:left w:w="70" w:type="dxa"/>
          <w:right w:w="70" w:type="dxa"/>
        </w:tblCellMar>
        <w:tblLook w:val="04A0"/>
      </w:tblPr>
      <w:tblGrid>
        <w:gridCol w:w="824"/>
        <w:gridCol w:w="4777"/>
        <w:gridCol w:w="2219"/>
      </w:tblGrid>
      <w:tr w:rsidR="00E27F03" w:rsidRPr="005F0F9B" w:rsidTr="001E7277">
        <w:trPr>
          <w:trHeight w:val="405"/>
        </w:trPr>
        <w:tc>
          <w:tcPr>
            <w:tcW w:w="7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E27F0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0F9B">
              <w:rPr>
                <w:rFonts w:ascii="Arial" w:hAnsi="Arial" w:cs="Arial"/>
                <w:b/>
                <w:bCs/>
                <w:color w:val="000000"/>
              </w:rPr>
              <w:t>PEÇAS – L200 2011/12 JHY-1061</w:t>
            </w:r>
          </w:p>
        </w:tc>
      </w:tr>
      <w:tr w:rsidR="00E27F03" w:rsidRPr="005F0F9B" w:rsidTr="001E7277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0F9B">
              <w:rPr>
                <w:rFonts w:ascii="Arial" w:hAnsi="Arial" w:cs="Arial"/>
                <w:b/>
                <w:bCs/>
                <w:color w:val="000000"/>
              </w:rPr>
              <w:t>ITEM</w:t>
            </w:r>
          </w:p>
        </w:tc>
        <w:tc>
          <w:tcPr>
            <w:tcW w:w="4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0F9B">
              <w:rPr>
                <w:rFonts w:ascii="Arial" w:hAnsi="Arial" w:cs="Arial"/>
                <w:b/>
                <w:bCs/>
                <w:color w:val="000000"/>
              </w:rPr>
              <w:t>DESCRIÇÃO/ESPECIFICAÇÃO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0F9B">
              <w:rPr>
                <w:rFonts w:ascii="Arial" w:hAnsi="Arial" w:cs="Arial"/>
                <w:b/>
                <w:bCs/>
                <w:color w:val="000000"/>
              </w:rPr>
              <w:t>QUANTIDADE</w:t>
            </w:r>
          </w:p>
        </w:tc>
      </w:tr>
      <w:tr w:rsidR="00E27F03" w:rsidRPr="005F0F9B" w:rsidTr="001E7277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Retrovisor</w:t>
            </w:r>
            <w:r w:rsidR="00D94BD6" w:rsidRPr="005F0F9B">
              <w:rPr>
                <w:rFonts w:ascii="Arial" w:hAnsi="Arial" w:cs="Arial"/>
                <w:color w:val="000000"/>
              </w:rPr>
              <w:t xml:space="preserve"> externo</w:t>
            </w:r>
            <w:r w:rsidRPr="005F0F9B">
              <w:rPr>
                <w:rFonts w:ascii="Arial" w:hAnsi="Arial" w:cs="Arial"/>
                <w:color w:val="000000"/>
              </w:rPr>
              <w:t xml:space="preserve"> lado direito elétrico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</w:t>
            </w:r>
          </w:p>
        </w:tc>
      </w:tr>
      <w:tr w:rsidR="00E27F03" w:rsidRPr="005F0F9B" w:rsidTr="001E7277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Para-choque dianteiro preto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</w:t>
            </w:r>
          </w:p>
        </w:tc>
      </w:tr>
      <w:tr w:rsidR="00E27F03" w:rsidRPr="005F0F9B" w:rsidTr="001E7277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4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E27F03">
            <w:pPr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Garra para-choque dianteiro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2</w:t>
            </w:r>
          </w:p>
        </w:tc>
      </w:tr>
      <w:tr w:rsidR="00E27F03" w:rsidRPr="005F0F9B" w:rsidTr="001E7277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4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Farol de neblina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</w:t>
            </w:r>
          </w:p>
        </w:tc>
      </w:tr>
      <w:tr w:rsidR="00E27F03" w:rsidRPr="005F0F9B" w:rsidTr="001E7277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Grade frontal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</w:t>
            </w:r>
          </w:p>
        </w:tc>
      </w:tr>
      <w:tr w:rsidR="00E27F03" w:rsidRPr="005F0F9B" w:rsidTr="001E7277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4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Protetor frontal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</w:t>
            </w:r>
          </w:p>
        </w:tc>
      </w:tr>
      <w:tr w:rsidR="00E27F03" w:rsidRPr="005F0F9B" w:rsidTr="001E7277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4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Farol lado direito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</w:t>
            </w:r>
          </w:p>
        </w:tc>
      </w:tr>
      <w:tr w:rsidR="00E27F03" w:rsidRPr="005F0F9B" w:rsidTr="001E7277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4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D94BD6" w:rsidP="001E7277">
            <w:pPr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Tela do farol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D94BD6" w:rsidP="001E7277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2</w:t>
            </w:r>
          </w:p>
        </w:tc>
      </w:tr>
      <w:tr w:rsidR="00D94BD6" w:rsidRPr="005F0F9B" w:rsidTr="001E7277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</w:tcPr>
          <w:p w:rsidR="00D94BD6" w:rsidRPr="005F0F9B" w:rsidRDefault="00D94BD6" w:rsidP="001E7277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4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</w:tcPr>
          <w:p w:rsidR="00D94BD6" w:rsidRPr="005F0F9B" w:rsidRDefault="00D94BD6" w:rsidP="001E7277">
            <w:pPr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Para</w:t>
            </w:r>
            <w:r w:rsidR="00D91DFF" w:rsidRPr="005F0F9B">
              <w:rPr>
                <w:rFonts w:ascii="Arial" w:hAnsi="Arial" w:cs="Arial"/>
                <w:color w:val="000000"/>
              </w:rPr>
              <w:t>-</w:t>
            </w:r>
            <w:r w:rsidRPr="005F0F9B">
              <w:rPr>
                <w:rFonts w:ascii="Arial" w:hAnsi="Arial" w:cs="Arial"/>
                <w:color w:val="000000"/>
              </w:rPr>
              <w:t>brisa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</w:tcPr>
          <w:p w:rsidR="00D94BD6" w:rsidRPr="005F0F9B" w:rsidRDefault="00D94BD6" w:rsidP="001E7277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</w:t>
            </w:r>
          </w:p>
        </w:tc>
      </w:tr>
      <w:tr w:rsidR="00D94BD6" w:rsidRPr="005F0F9B" w:rsidTr="001E7277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</w:tcPr>
          <w:p w:rsidR="00D94BD6" w:rsidRPr="005F0F9B" w:rsidRDefault="00D94BD6" w:rsidP="001E7277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4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</w:tcPr>
          <w:p w:rsidR="00D94BD6" w:rsidRPr="005F0F9B" w:rsidRDefault="00D94BD6" w:rsidP="001E7277">
            <w:pPr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Para</w:t>
            </w:r>
            <w:r w:rsidR="00D91DFF" w:rsidRPr="005F0F9B">
              <w:rPr>
                <w:rFonts w:ascii="Arial" w:hAnsi="Arial" w:cs="Arial"/>
                <w:color w:val="000000"/>
              </w:rPr>
              <w:t>-</w:t>
            </w:r>
            <w:r w:rsidRPr="005F0F9B">
              <w:rPr>
                <w:rFonts w:ascii="Arial" w:hAnsi="Arial" w:cs="Arial"/>
                <w:color w:val="000000"/>
              </w:rPr>
              <w:t>lama dianteiro lado direito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</w:tcPr>
          <w:p w:rsidR="00D94BD6" w:rsidRPr="005F0F9B" w:rsidRDefault="00D94BD6" w:rsidP="001E7277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</w:t>
            </w:r>
          </w:p>
        </w:tc>
      </w:tr>
      <w:tr w:rsidR="00E27F03" w:rsidRPr="005F0F9B" w:rsidTr="001E7277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4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D91DFF" w:rsidP="001E7277">
            <w:pPr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Capô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</w:t>
            </w:r>
          </w:p>
        </w:tc>
      </w:tr>
      <w:tr w:rsidR="00E27F03" w:rsidRPr="005F0F9B" w:rsidTr="001E7277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4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AC1F89" w:rsidP="001E7277">
            <w:pPr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Fecho</w:t>
            </w:r>
            <w:r w:rsidR="00D91DFF" w:rsidRPr="005F0F9B">
              <w:rPr>
                <w:rFonts w:ascii="Arial" w:hAnsi="Arial" w:cs="Arial"/>
                <w:color w:val="000000"/>
              </w:rPr>
              <w:t xml:space="preserve"> do capô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</w:t>
            </w:r>
          </w:p>
        </w:tc>
      </w:tr>
      <w:tr w:rsidR="00E27F03" w:rsidRPr="005F0F9B" w:rsidTr="001E7277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lastRenderedPageBreak/>
              <w:t>11</w:t>
            </w:r>
          </w:p>
        </w:tc>
        <w:tc>
          <w:tcPr>
            <w:tcW w:w="4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D94BD6" w:rsidP="001E7277">
            <w:pPr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Protetor do cárter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E27F03" w:rsidRPr="005F0F9B" w:rsidRDefault="00E27F03" w:rsidP="001E7277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</w:t>
            </w:r>
          </w:p>
        </w:tc>
      </w:tr>
    </w:tbl>
    <w:p w:rsidR="00AC1F89" w:rsidRPr="005F0F9B" w:rsidRDefault="00AC1F89" w:rsidP="00AC1F89">
      <w:pPr>
        <w:widowControl w:val="0"/>
        <w:suppressAutoHyphens/>
        <w:spacing w:after="360"/>
        <w:ind w:left="284"/>
        <w:jc w:val="both"/>
        <w:rPr>
          <w:rFonts w:ascii="Arial" w:hAnsi="Arial" w:cs="Arial"/>
          <w:color w:val="0070C0"/>
        </w:rPr>
      </w:pPr>
    </w:p>
    <w:tbl>
      <w:tblPr>
        <w:tblW w:w="7820" w:type="dxa"/>
        <w:tblInd w:w="1188" w:type="dxa"/>
        <w:shd w:val="clear" w:color="auto" w:fill="FFF2CC"/>
        <w:tblCellMar>
          <w:left w:w="70" w:type="dxa"/>
          <w:right w:w="70" w:type="dxa"/>
        </w:tblCellMar>
        <w:tblLook w:val="04A0"/>
      </w:tblPr>
      <w:tblGrid>
        <w:gridCol w:w="824"/>
        <w:gridCol w:w="4777"/>
        <w:gridCol w:w="2219"/>
      </w:tblGrid>
      <w:tr w:rsidR="00D53F36" w:rsidRPr="005F0F9B" w:rsidTr="001E7277">
        <w:trPr>
          <w:trHeight w:val="405"/>
        </w:trPr>
        <w:tc>
          <w:tcPr>
            <w:tcW w:w="7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0F9B">
              <w:rPr>
                <w:rFonts w:ascii="Arial" w:hAnsi="Arial" w:cs="Arial"/>
                <w:b/>
                <w:bCs/>
                <w:color w:val="000000"/>
              </w:rPr>
              <w:t>PEÇAS – MEGANE</w:t>
            </w:r>
            <w:r w:rsidR="0054444E" w:rsidRPr="005F0F9B">
              <w:rPr>
                <w:rFonts w:ascii="Arial" w:hAnsi="Arial" w:cs="Arial"/>
                <w:b/>
                <w:bCs/>
                <w:color w:val="000000"/>
              </w:rPr>
              <w:t xml:space="preserve"> 2008 JGC-7061</w:t>
            </w:r>
          </w:p>
        </w:tc>
      </w:tr>
      <w:tr w:rsidR="00D53F36" w:rsidRPr="005F0F9B" w:rsidTr="001E7277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0F9B">
              <w:rPr>
                <w:rFonts w:ascii="Arial" w:hAnsi="Arial" w:cs="Arial"/>
                <w:b/>
                <w:bCs/>
                <w:color w:val="000000"/>
              </w:rPr>
              <w:t>ITEM</w:t>
            </w:r>
          </w:p>
        </w:tc>
        <w:tc>
          <w:tcPr>
            <w:tcW w:w="4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0F9B">
              <w:rPr>
                <w:rFonts w:ascii="Arial" w:hAnsi="Arial" w:cs="Arial"/>
                <w:b/>
                <w:bCs/>
                <w:color w:val="000000"/>
              </w:rPr>
              <w:t>DESCRIÇÃO/ESPECIFICAÇÃO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0F9B">
              <w:rPr>
                <w:rFonts w:ascii="Arial" w:hAnsi="Arial" w:cs="Arial"/>
                <w:b/>
                <w:bCs/>
                <w:color w:val="000000"/>
              </w:rPr>
              <w:t>QUANTIDADE</w:t>
            </w:r>
          </w:p>
        </w:tc>
      </w:tr>
      <w:tr w:rsidR="00D53F36" w:rsidRPr="005F0F9B" w:rsidTr="001E7277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Lanterna traseira esquerda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</w:t>
            </w:r>
          </w:p>
        </w:tc>
      </w:tr>
      <w:tr w:rsidR="00D53F36" w:rsidRPr="005F0F9B" w:rsidTr="001E7277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Guia do para-choque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91DFF" w:rsidP="00F22135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2</w:t>
            </w:r>
          </w:p>
        </w:tc>
      </w:tr>
      <w:tr w:rsidR="00D53F36" w:rsidRPr="005F0F9B" w:rsidTr="001E7277">
        <w:trPr>
          <w:trHeight w:val="3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4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Lâmpadas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1</w:t>
            </w:r>
          </w:p>
        </w:tc>
      </w:tr>
    </w:tbl>
    <w:p w:rsidR="00D53F36" w:rsidRPr="005F0F9B" w:rsidRDefault="00D53F36" w:rsidP="00AC1F89">
      <w:pPr>
        <w:widowControl w:val="0"/>
        <w:suppressAutoHyphens/>
        <w:spacing w:after="360"/>
        <w:ind w:left="284"/>
        <w:jc w:val="both"/>
        <w:rPr>
          <w:rFonts w:ascii="Arial" w:hAnsi="Arial" w:cs="Arial"/>
          <w:color w:val="0070C0"/>
        </w:rPr>
      </w:pPr>
    </w:p>
    <w:tbl>
      <w:tblPr>
        <w:tblW w:w="7797" w:type="dxa"/>
        <w:tblInd w:w="1204" w:type="dxa"/>
        <w:shd w:val="clear" w:color="auto" w:fill="FFF2CC"/>
        <w:tblCellMar>
          <w:left w:w="70" w:type="dxa"/>
          <w:right w:w="70" w:type="dxa"/>
        </w:tblCellMar>
        <w:tblLook w:val="04A0"/>
      </w:tblPr>
      <w:tblGrid>
        <w:gridCol w:w="7797"/>
      </w:tblGrid>
      <w:tr w:rsidR="00D53F36" w:rsidRPr="005F0F9B" w:rsidTr="001E7277">
        <w:trPr>
          <w:trHeight w:val="40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bottom"/>
            <w:hideMark/>
          </w:tcPr>
          <w:p w:rsidR="00D53F36" w:rsidRPr="005F0F9B" w:rsidRDefault="00D53F36" w:rsidP="00AC1F8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0F9B">
              <w:rPr>
                <w:rFonts w:ascii="Arial" w:hAnsi="Arial" w:cs="Arial"/>
                <w:b/>
                <w:bCs/>
                <w:color w:val="000000"/>
              </w:rPr>
              <w:t>SERVIÇOS</w:t>
            </w:r>
          </w:p>
        </w:tc>
      </w:tr>
      <w:tr w:rsidR="00D53F36" w:rsidRPr="005F0F9B" w:rsidTr="001E7277">
        <w:trPr>
          <w:trHeight w:val="112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2CC"/>
            <w:vAlign w:val="bottom"/>
            <w:hideMark/>
          </w:tcPr>
          <w:p w:rsidR="00D53F36" w:rsidRPr="005F0F9B" w:rsidRDefault="00D53F36" w:rsidP="00F22135">
            <w:pPr>
              <w:jc w:val="center"/>
              <w:rPr>
                <w:rFonts w:ascii="Arial" w:hAnsi="Arial" w:cs="Arial"/>
                <w:color w:val="000000"/>
              </w:rPr>
            </w:pPr>
            <w:r w:rsidRPr="005F0F9B">
              <w:rPr>
                <w:rFonts w:ascii="Arial" w:hAnsi="Arial" w:cs="Arial"/>
                <w:color w:val="000000"/>
              </w:rPr>
              <w:t>Elétrica, lanternagem, pintura, troca das peças constantes das tabelas anteriores e demais serviços necessários à plena reparação dos veículos.</w:t>
            </w:r>
          </w:p>
          <w:p w:rsidR="00D53F36" w:rsidRPr="005F0F9B" w:rsidRDefault="00D53F36" w:rsidP="00F2213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D53F36" w:rsidRDefault="00D53F36" w:rsidP="00D53F36">
      <w:pPr>
        <w:widowControl w:val="0"/>
        <w:suppressAutoHyphens/>
        <w:spacing w:after="360"/>
        <w:ind w:left="284"/>
        <w:jc w:val="both"/>
        <w:rPr>
          <w:rFonts w:ascii="Arial" w:hAnsi="Arial" w:cs="Arial"/>
          <w:color w:val="0070C0"/>
        </w:rPr>
      </w:pPr>
    </w:p>
    <w:sectPr w:rsidR="00D53F36" w:rsidSect="00603C94">
      <w:headerReference w:type="default" r:id="rId8"/>
      <w:pgSz w:w="11906" w:h="16838" w:code="9"/>
      <w:pgMar w:top="1134" w:right="1134" w:bottom="255" w:left="1418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62E" w:rsidRDefault="0067762E" w:rsidP="00BB5F08">
      <w:r>
        <w:separator/>
      </w:r>
    </w:p>
  </w:endnote>
  <w:endnote w:type="continuationSeparator" w:id="0">
    <w:p w:rsidR="0067762E" w:rsidRDefault="0067762E" w:rsidP="00BB5F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Ecofont Vera Sans">
    <w:altName w:val="Ecofont_Spranq_eco_Sans"/>
    <w:charset w:val="00"/>
    <w:family w:val="swiss"/>
    <w:pitch w:val="variable"/>
    <w:sig w:usb0="00000003" w:usb1="1000204A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62E" w:rsidRDefault="0067762E" w:rsidP="00BB5F08">
      <w:r>
        <w:separator/>
      </w:r>
    </w:p>
  </w:footnote>
  <w:footnote w:type="continuationSeparator" w:id="0">
    <w:p w:rsidR="0067762E" w:rsidRDefault="0067762E" w:rsidP="00BB5F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62E" w:rsidRDefault="0067762E" w:rsidP="00BB5F08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581025" cy="638175"/>
          <wp:effectExtent l="19050" t="0" r="952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6381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7762E" w:rsidRDefault="0067762E" w:rsidP="00063CE0">
    <w:pPr>
      <w:pStyle w:val="Ttulo1"/>
      <w:tabs>
        <w:tab w:val="clear" w:pos="432"/>
        <w:tab w:val="num" w:pos="0"/>
      </w:tabs>
      <w:spacing w:before="0" w:after="0"/>
      <w:ind w:left="0" w:firstLine="0"/>
      <w:jc w:val="center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SERVIÇO PÚBLICO FEDERAL</w:t>
    </w:r>
  </w:p>
  <w:p w:rsidR="0067762E" w:rsidRDefault="0067762E" w:rsidP="00BB5F08">
    <w:pPr>
      <w:jc w:val="center"/>
      <w:rPr>
        <w:rFonts w:ascii="Arial Narrow" w:hAnsi="Arial Narrow" w:cs="Arial"/>
        <w:b/>
        <w:sz w:val="20"/>
        <w:szCs w:val="20"/>
      </w:rPr>
    </w:pPr>
    <w:r>
      <w:rPr>
        <w:rFonts w:ascii="Arial Narrow" w:hAnsi="Arial Narrow" w:cs="Arial"/>
        <w:b/>
        <w:sz w:val="20"/>
        <w:szCs w:val="20"/>
      </w:rPr>
      <w:t>MJ - DEPARTAMENTO DE POLÍCIA FEDERAL</w:t>
    </w:r>
  </w:p>
  <w:p w:rsidR="0067762E" w:rsidRDefault="0067762E" w:rsidP="00BB5F08">
    <w:pPr>
      <w:jc w:val="center"/>
      <w:rPr>
        <w:rFonts w:ascii="Arial Narrow" w:hAnsi="Arial Narrow" w:cs="Arial"/>
        <w:b/>
        <w:sz w:val="20"/>
        <w:szCs w:val="20"/>
      </w:rPr>
    </w:pPr>
    <w:r>
      <w:rPr>
        <w:rFonts w:ascii="Arial Narrow" w:hAnsi="Arial Narrow" w:cs="Arial"/>
        <w:b/>
        <w:sz w:val="20"/>
        <w:szCs w:val="20"/>
      </w:rPr>
      <w:t>DLOG - COORDENAÇÃO DE ADMINISTRAÇÃO</w:t>
    </w:r>
  </w:p>
  <w:p w:rsidR="0067762E" w:rsidRDefault="0067762E" w:rsidP="00B654CB">
    <w:pPr>
      <w:jc w:val="center"/>
    </w:pPr>
    <w:r>
      <w:rPr>
        <w:rFonts w:ascii="Arial Narrow" w:hAnsi="Arial Narrow" w:cs="Arial"/>
        <w:b/>
        <w:sz w:val="20"/>
        <w:szCs w:val="20"/>
      </w:rPr>
      <w:t>DSG/COAD/DLOG/DPF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tulo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suff w:val="space"/>
      <w:lvlText w:val="%1)"/>
      <w:lvlJc w:val="left"/>
      <w:pPr>
        <w:tabs>
          <w:tab w:val="num" w:pos="0"/>
        </w:tabs>
        <w:ind w:left="1004" w:hanging="360"/>
      </w:pPr>
      <w:rPr>
        <w:b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-284"/>
        </w:tabs>
        <w:ind w:left="0" w:firstLine="0"/>
      </w:pPr>
      <w:rPr>
        <w:b/>
        <w:i w:val="0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567" w:firstLine="0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2835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suff w:val="space"/>
      <w:lvlText w:val="%1)"/>
      <w:lvlJc w:val="left"/>
      <w:pPr>
        <w:tabs>
          <w:tab w:val="num" w:pos="0"/>
        </w:tabs>
        <w:ind w:left="1004" w:hanging="360"/>
      </w:pPr>
      <w:rPr>
        <w:b/>
        <w:i w:val="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lowerLetter"/>
      <w:suff w:val="space"/>
      <w:lvlText w:val="%1)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lowerLetter"/>
      <w:suff w:val="space"/>
      <w:lvlText w:val="%1)"/>
      <w:lvlJc w:val="left"/>
      <w:pPr>
        <w:tabs>
          <w:tab w:val="num" w:pos="0"/>
        </w:tabs>
        <w:ind w:left="720" w:hanging="360"/>
      </w:pPr>
      <w:rPr>
        <w:rFonts w:eastAsia="Arial Unicode MS"/>
        <w:i w:val="0"/>
      </w:rPr>
    </w:lvl>
  </w:abstractNum>
  <w:abstractNum w:abstractNumId="6">
    <w:nsid w:val="00000007"/>
    <w:multiLevelType w:val="multilevel"/>
    <w:tmpl w:val="CD909CD6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851" w:firstLine="0"/>
      </w:pPr>
      <w:rPr>
        <w:b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1134" w:firstLine="0"/>
      </w:pPr>
      <w:rPr>
        <w:b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4253" w:firstLine="0"/>
      </w:pPr>
      <w:rPr>
        <w:b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728" w:hanging="648"/>
      </w:pPr>
      <w:rPr>
        <w:b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lowerLetter"/>
      <w:suff w:val="space"/>
      <w:lvlText w:val="%1)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9">
    <w:nsid w:val="0000000A"/>
    <w:multiLevelType w:val="multilevel"/>
    <w:tmpl w:val="0000000A"/>
    <w:name w:val="WW8Num10"/>
    <w:lvl w:ilvl="0">
      <w:start w:val="50"/>
      <w:numFmt w:val="low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1F54E54"/>
    <w:multiLevelType w:val="hybridMultilevel"/>
    <w:tmpl w:val="A08ED330"/>
    <w:lvl w:ilvl="0" w:tplc="62386D2C">
      <w:start w:val="1"/>
      <w:numFmt w:val="lowerLetter"/>
      <w:lvlText w:val="%1)"/>
      <w:lvlJc w:val="left"/>
      <w:pPr>
        <w:ind w:left="1005" w:hanging="360"/>
      </w:pPr>
      <w:rPr>
        <w:b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725" w:hanging="360"/>
      </w:pPr>
    </w:lvl>
    <w:lvl w:ilvl="2" w:tplc="0416001B" w:tentative="1">
      <w:start w:val="1"/>
      <w:numFmt w:val="lowerRoman"/>
      <w:lvlText w:val="%3."/>
      <w:lvlJc w:val="right"/>
      <w:pPr>
        <w:ind w:left="2445" w:hanging="180"/>
      </w:pPr>
    </w:lvl>
    <w:lvl w:ilvl="3" w:tplc="0416000F" w:tentative="1">
      <w:start w:val="1"/>
      <w:numFmt w:val="decimal"/>
      <w:lvlText w:val="%4."/>
      <w:lvlJc w:val="left"/>
      <w:pPr>
        <w:ind w:left="3165" w:hanging="360"/>
      </w:pPr>
    </w:lvl>
    <w:lvl w:ilvl="4" w:tplc="04160019" w:tentative="1">
      <w:start w:val="1"/>
      <w:numFmt w:val="lowerLetter"/>
      <w:lvlText w:val="%5."/>
      <w:lvlJc w:val="left"/>
      <w:pPr>
        <w:ind w:left="3885" w:hanging="360"/>
      </w:pPr>
    </w:lvl>
    <w:lvl w:ilvl="5" w:tplc="0416001B" w:tentative="1">
      <w:start w:val="1"/>
      <w:numFmt w:val="lowerRoman"/>
      <w:lvlText w:val="%6."/>
      <w:lvlJc w:val="right"/>
      <w:pPr>
        <w:ind w:left="4605" w:hanging="180"/>
      </w:pPr>
    </w:lvl>
    <w:lvl w:ilvl="6" w:tplc="0416000F" w:tentative="1">
      <w:start w:val="1"/>
      <w:numFmt w:val="decimal"/>
      <w:lvlText w:val="%7."/>
      <w:lvlJc w:val="left"/>
      <w:pPr>
        <w:ind w:left="5325" w:hanging="360"/>
      </w:pPr>
    </w:lvl>
    <w:lvl w:ilvl="7" w:tplc="04160019" w:tentative="1">
      <w:start w:val="1"/>
      <w:numFmt w:val="lowerLetter"/>
      <w:lvlText w:val="%8."/>
      <w:lvlJc w:val="left"/>
      <w:pPr>
        <w:ind w:left="6045" w:hanging="360"/>
      </w:pPr>
    </w:lvl>
    <w:lvl w:ilvl="8" w:tplc="0416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1">
    <w:nsid w:val="2694467C"/>
    <w:multiLevelType w:val="hybridMultilevel"/>
    <w:tmpl w:val="77EAE636"/>
    <w:lvl w:ilvl="0" w:tplc="105E2A8A">
      <w:start w:val="1"/>
      <w:numFmt w:val="decimal"/>
      <w:lvlText w:val="%1."/>
      <w:lvlJc w:val="left"/>
      <w:pPr>
        <w:ind w:left="1500" w:hanging="11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967B90"/>
    <w:multiLevelType w:val="hybridMultilevel"/>
    <w:tmpl w:val="47D672E8"/>
    <w:lvl w:ilvl="0" w:tplc="C3D8AD5C">
      <w:start w:val="1"/>
      <w:numFmt w:val="lowerLetter"/>
      <w:lvlText w:val="%1)"/>
      <w:lvlJc w:val="left"/>
      <w:pPr>
        <w:ind w:left="1638" w:hanging="930"/>
      </w:pPr>
      <w:rPr>
        <w:rFonts w:ascii="Arial-BoldMT" w:hAnsi="Arial-BoldMT" w:cs="Arial-BoldMT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0F2331A"/>
    <w:multiLevelType w:val="hybridMultilevel"/>
    <w:tmpl w:val="582C22D0"/>
    <w:lvl w:ilvl="0" w:tplc="012A281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9D39FE"/>
    <w:multiLevelType w:val="hybridMultilevel"/>
    <w:tmpl w:val="777AF250"/>
    <w:lvl w:ilvl="0" w:tplc="84D44C82">
      <w:start w:val="1"/>
      <w:numFmt w:val="lowerLetter"/>
      <w:lvlText w:val="%1."/>
      <w:lvlJc w:val="left"/>
      <w:pPr>
        <w:ind w:left="660" w:hanging="375"/>
      </w:pPr>
      <w:rPr>
        <w:rFonts w:eastAsia="Times New Roman" w:hint="default"/>
        <w:b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365" w:hanging="360"/>
      </w:pPr>
    </w:lvl>
    <w:lvl w:ilvl="2" w:tplc="0416001B" w:tentative="1">
      <w:start w:val="1"/>
      <w:numFmt w:val="lowerRoman"/>
      <w:lvlText w:val="%3."/>
      <w:lvlJc w:val="right"/>
      <w:pPr>
        <w:ind w:left="2085" w:hanging="180"/>
      </w:pPr>
    </w:lvl>
    <w:lvl w:ilvl="3" w:tplc="0416000F" w:tentative="1">
      <w:start w:val="1"/>
      <w:numFmt w:val="decimal"/>
      <w:lvlText w:val="%4."/>
      <w:lvlJc w:val="left"/>
      <w:pPr>
        <w:ind w:left="2805" w:hanging="360"/>
      </w:pPr>
    </w:lvl>
    <w:lvl w:ilvl="4" w:tplc="04160019" w:tentative="1">
      <w:start w:val="1"/>
      <w:numFmt w:val="lowerLetter"/>
      <w:lvlText w:val="%5."/>
      <w:lvlJc w:val="left"/>
      <w:pPr>
        <w:ind w:left="3525" w:hanging="360"/>
      </w:pPr>
    </w:lvl>
    <w:lvl w:ilvl="5" w:tplc="0416001B" w:tentative="1">
      <w:start w:val="1"/>
      <w:numFmt w:val="lowerRoman"/>
      <w:lvlText w:val="%6."/>
      <w:lvlJc w:val="right"/>
      <w:pPr>
        <w:ind w:left="4245" w:hanging="180"/>
      </w:pPr>
    </w:lvl>
    <w:lvl w:ilvl="6" w:tplc="0416000F" w:tentative="1">
      <w:start w:val="1"/>
      <w:numFmt w:val="decimal"/>
      <w:lvlText w:val="%7."/>
      <w:lvlJc w:val="left"/>
      <w:pPr>
        <w:ind w:left="4965" w:hanging="360"/>
      </w:pPr>
    </w:lvl>
    <w:lvl w:ilvl="7" w:tplc="04160019" w:tentative="1">
      <w:start w:val="1"/>
      <w:numFmt w:val="lowerLetter"/>
      <w:lvlText w:val="%8."/>
      <w:lvlJc w:val="left"/>
      <w:pPr>
        <w:ind w:left="5685" w:hanging="360"/>
      </w:pPr>
    </w:lvl>
    <w:lvl w:ilvl="8" w:tplc="0416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>
    <w:nsid w:val="63271C8F"/>
    <w:multiLevelType w:val="hybridMultilevel"/>
    <w:tmpl w:val="AEF6BB40"/>
    <w:lvl w:ilvl="0" w:tplc="0FB049A8">
      <w:start w:val="1"/>
      <w:numFmt w:val="lowerLetter"/>
      <w:lvlText w:val="%1)"/>
      <w:lvlJc w:val="left"/>
      <w:pPr>
        <w:ind w:left="1778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F76428"/>
    <w:multiLevelType w:val="hybridMultilevel"/>
    <w:tmpl w:val="19229F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381567"/>
    <w:multiLevelType w:val="hybridMultilevel"/>
    <w:tmpl w:val="F83E2366"/>
    <w:lvl w:ilvl="0" w:tplc="877ADB8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8E0BFE"/>
    <w:multiLevelType w:val="hybridMultilevel"/>
    <w:tmpl w:val="A1361558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7C010612"/>
    <w:multiLevelType w:val="hybridMultilevel"/>
    <w:tmpl w:val="FEDAABF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8"/>
  </w:num>
  <w:num w:numId="4">
    <w:abstractNumId w:val="15"/>
  </w:num>
  <w:num w:numId="5">
    <w:abstractNumId w:val="17"/>
  </w:num>
  <w:num w:numId="6">
    <w:abstractNumId w:val="19"/>
  </w:num>
  <w:num w:numId="7">
    <w:abstractNumId w:val="13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9"/>
  </w:num>
  <w:num w:numId="17">
    <w:abstractNumId w:val="16"/>
  </w:num>
  <w:num w:numId="18">
    <w:abstractNumId w:val="10"/>
  </w:num>
  <w:num w:numId="19">
    <w:abstractNumId w:val="14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299B"/>
    <w:rsid w:val="000044C5"/>
    <w:rsid w:val="00011F32"/>
    <w:rsid w:val="00020861"/>
    <w:rsid w:val="00031891"/>
    <w:rsid w:val="0004299B"/>
    <w:rsid w:val="00047C13"/>
    <w:rsid w:val="0005319B"/>
    <w:rsid w:val="000578D1"/>
    <w:rsid w:val="00062FC0"/>
    <w:rsid w:val="00063CE0"/>
    <w:rsid w:val="000712C4"/>
    <w:rsid w:val="00071B68"/>
    <w:rsid w:val="00074EDE"/>
    <w:rsid w:val="00075E64"/>
    <w:rsid w:val="00077029"/>
    <w:rsid w:val="00085268"/>
    <w:rsid w:val="000A0111"/>
    <w:rsid w:val="000A1CDE"/>
    <w:rsid w:val="000B3D2D"/>
    <w:rsid w:val="000C73C7"/>
    <w:rsid w:val="000E4913"/>
    <w:rsid w:val="000F0C6A"/>
    <w:rsid w:val="001013BB"/>
    <w:rsid w:val="00104A90"/>
    <w:rsid w:val="00116207"/>
    <w:rsid w:val="0012260E"/>
    <w:rsid w:val="001241F7"/>
    <w:rsid w:val="00124A1F"/>
    <w:rsid w:val="00152462"/>
    <w:rsid w:val="00154FFB"/>
    <w:rsid w:val="001555F0"/>
    <w:rsid w:val="0016161A"/>
    <w:rsid w:val="0017092D"/>
    <w:rsid w:val="0017393D"/>
    <w:rsid w:val="0017718C"/>
    <w:rsid w:val="00177C00"/>
    <w:rsid w:val="00181815"/>
    <w:rsid w:val="001A1298"/>
    <w:rsid w:val="001A15A3"/>
    <w:rsid w:val="001B006B"/>
    <w:rsid w:val="001C5FAA"/>
    <w:rsid w:val="001D7432"/>
    <w:rsid w:val="001E12B6"/>
    <w:rsid w:val="001E7277"/>
    <w:rsid w:val="001F1854"/>
    <w:rsid w:val="001F38B6"/>
    <w:rsid w:val="002155B5"/>
    <w:rsid w:val="00216FCF"/>
    <w:rsid w:val="0022094D"/>
    <w:rsid w:val="002217D0"/>
    <w:rsid w:val="00226390"/>
    <w:rsid w:val="00233021"/>
    <w:rsid w:val="0023356A"/>
    <w:rsid w:val="00242AFB"/>
    <w:rsid w:val="00247645"/>
    <w:rsid w:val="002514FE"/>
    <w:rsid w:val="00252984"/>
    <w:rsid w:val="00257501"/>
    <w:rsid w:val="00271C24"/>
    <w:rsid w:val="00277A9E"/>
    <w:rsid w:val="00283ECC"/>
    <w:rsid w:val="00292209"/>
    <w:rsid w:val="002A223D"/>
    <w:rsid w:val="002A2480"/>
    <w:rsid w:val="002A26E8"/>
    <w:rsid w:val="002B2F09"/>
    <w:rsid w:val="002D0707"/>
    <w:rsid w:val="002E06D0"/>
    <w:rsid w:val="002E364E"/>
    <w:rsid w:val="0030349A"/>
    <w:rsid w:val="00303888"/>
    <w:rsid w:val="00314BF9"/>
    <w:rsid w:val="0033580D"/>
    <w:rsid w:val="003539E3"/>
    <w:rsid w:val="003752F3"/>
    <w:rsid w:val="00396A13"/>
    <w:rsid w:val="003A055C"/>
    <w:rsid w:val="003A087C"/>
    <w:rsid w:val="003A60CB"/>
    <w:rsid w:val="003B57E6"/>
    <w:rsid w:val="003C1091"/>
    <w:rsid w:val="003C59C0"/>
    <w:rsid w:val="003D0C4D"/>
    <w:rsid w:val="003E1CDE"/>
    <w:rsid w:val="003E62C4"/>
    <w:rsid w:val="004017CC"/>
    <w:rsid w:val="004020C7"/>
    <w:rsid w:val="00413E95"/>
    <w:rsid w:val="004238E1"/>
    <w:rsid w:val="00435AEF"/>
    <w:rsid w:val="00436F77"/>
    <w:rsid w:val="00447F60"/>
    <w:rsid w:val="004645AF"/>
    <w:rsid w:val="00466C43"/>
    <w:rsid w:val="00470270"/>
    <w:rsid w:val="004853E2"/>
    <w:rsid w:val="00485AC3"/>
    <w:rsid w:val="00490B9B"/>
    <w:rsid w:val="00493019"/>
    <w:rsid w:val="004A212B"/>
    <w:rsid w:val="004B1CDF"/>
    <w:rsid w:val="004B7E0E"/>
    <w:rsid w:val="004D65C6"/>
    <w:rsid w:val="004E3632"/>
    <w:rsid w:val="004E58DF"/>
    <w:rsid w:val="004F5089"/>
    <w:rsid w:val="00504D4C"/>
    <w:rsid w:val="005157AA"/>
    <w:rsid w:val="00516A3A"/>
    <w:rsid w:val="00516B52"/>
    <w:rsid w:val="005177C2"/>
    <w:rsid w:val="005255F1"/>
    <w:rsid w:val="005338E6"/>
    <w:rsid w:val="005340BD"/>
    <w:rsid w:val="00535F65"/>
    <w:rsid w:val="0054444E"/>
    <w:rsid w:val="00544801"/>
    <w:rsid w:val="0054544E"/>
    <w:rsid w:val="00553952"/>
    <w:rsid w:val="0055625D"/>
    <w:rsid w:val="00567391"/>
    <w:rsid w:val="00581883"/>
    <w:rsid w:val="005823EE"/>
    <w:rsid w:val="00586A28"/>
    <w:rsid w:val="0059138B"/>
    <w:rsid w:val="00597E58"/>
    <w:rsid w:val="005A5A59"/>
    <w:rsid w:val="005A5D7D"/>
    <w:rsid w:val="005B171B"/>
    <w:rsid w:val="005C6A19"/>
    <w:rsid w:val="005C707A"/>
    <w:rsid w:val="005F0F9B"/>
    <w:rsid w:val="005F2688"/>
    <w:rsid w:val="005F74D2"/>
    <w:rsid w:val="00603C94"/>
    <w:rsid w:val="006247F9"/>
    <w:rsid w:val="00626B35"/>
    <w:rsid w:val="00627A5D"/>
    <w:rsid w:val="006425C0"/>
    <w:rsid w:val="0064608E"/>
    <w:rsid w:val="0064740D"/>
    <w:rsid w:val="006527D2"/>
    <w:rsid w:val="0066692D"/>
    <w:rsid w:val="00666CEA"/>
    <w:rsid w:val="0067762E"/>
    <w:rsid w:val="006963DC"/>
    <w:rsid w:val="006979A7"/>
    <w:rsid w:val="006A048E"/>
    <w:rsid w:val="006A2D0F"/>
    <w:rsid w:val="006A6B8B"/>
    <w:rsid w:val="006B194D"/>
    <w:rsid w:val="006B483A"/>
    <w:rsid w:val="006B6E76"/>
    <w:rsid w:val="006C4316"/>
    <w:rsid w:val="006C54CA"/>
    <w:rsid w:val="006D4536"/>
    <w:rsid w:val="006D4F1F"/>
    <w:rsid w:val="006D68C0"/>
    <w:rsid w:val="006D7897"/>
    <w:rsid w:val="006E0348"/>
    <w:rsid w:val="006E27B6"/>
    <w:rsid w:val="006F4273"/>
    <w:rsid w:val="006F58B4"/>
    <w:rsid w:val="006F60D6"/>
    <w:rsid w:val="00703B5C"/>
    <w:rsid w:val="00703F9C"/>
    <w:rsid w:val="0070598D"/>
    <w:rsid w:val="0071596B"/>
    <w:rsid w:val="00715D04"/>
    <w:rsid w:val="00731841"/>
    <w:rsid w:val="007361D2"/>
    <w:rsid w:val="007366E9"/>
    <w:rsid w:val="00745064"/>
    <w:rsid w:val="0075285C"/>
    <w:rsid w:val="00754740"/>
    <w:rsid w:val="00760859"/>
    <w:rsid w:val="0078680F"/>
    <w:rsid w:val="00797A11"/>
    <w:rsid w:val="007B040B"/>
    <w:rsid w:val="007B77F2"/>
    <w:rsid w:val="007C0FC7"/>
    <w:rsid w:val="007C47EF"/>
    <w:rsid w:val="007C6415"/>
    <w:rsid w:val="007D7EBF"/>
    <w:rsid w:val="007E7CBD"/>
    <w:rsid w:val="00823D01"/>
    <w:rsid w:val="008275E8"/>
    <w:rsid w:val="0083056E"/>
    <w:rsid w:val="00840B89"/>
    <w:rsid w:val="00850EEE"/>
    <w:rsid w:val="0085771A"/>
    <w:rsid w:val="008616A4"/>
    <w:rsid w:val="00865469"/>
    <w:rsid w:val="00875C7E"/>
    <w:rsid w:val="00875DA4"/>
    <w:rsid w:val="00876C3D"/>
    <w:rsid w:val="0088281C"/>
    <w:rsid w:val="008876BC"/>
    <w:rsid w:val="00897388"/>
    <w:rsid w:val="008A073B"/>
    <w:rsid w:val="008A7824"/>
    <w:rsid w:val="008B7868"/>
    <w:rsid w:val="008C3631"/>
    <w:rsid w:val="008C5178"/>
    <w:rsid w:val="008D0A97"/>
    <w:rsid w:val="008E4E09"/>
    <w:rsid w:val="008E7CDA"/>
    <w:rsid w:val="008F3116"/>
    <w:rsid w:val="008F5BDF"/>
    <w:rsid w:val="009124E9"/>
    <w:rsid w:val="009140C4"/>
    <w:rsid w:val="00922E6F"/>
    <w:rsid w:val="009278D2"/>
    <w:rsid w:val="00933008"/>
    <w:rsid w:val="009333E5"/>
    <w:rsid w:val="00935D02"/>
    <w:rsid w:val="00937793"/>
    <w:rsid w:val="00944C36"/>
    <w:rsid w:val="009528AF"/>
    <w:rsid w:val="00954920"/>
    <w:rsid w:val="0095565D"/>
    <w:rsid w:val="00961836"/>
    <w:rsid w:val="00966C60"/>
    <w:rsid w:val="009761A9"/>
    <w:rsid w:val="00983744"/>
    <w:rsid w:val="009A5DD5"/>
    <w:rsid w:val="009B58B2"/>
    <w:rsid w:val="009B64E8"/>
    <w:rsid w:val="009B7977"/>
    <w:rsid w:val="009C4C54"/>
    <w:rsid w:val="009C5704"/>
    <w:rsid w:val="009C6D81"/>
    <w:rsid w:val="009E3977"/>
    <w:rsid w:val="009E76F2"/>
    <w:rsid w:val="009F37D6"/>
    <w:rsid w:val="009F65B3"/>
    <w:rsid w:val="009F6C64"/>
    <w:rsid w:val="00A179CB"/>
    <w:rsid w:val="00A24717"/>
    <w:rsid w:val="00A26922"/>
    <w:rsid w:val="00A26D18"/>
    <w:rsid w:val="00A30E29"/>
    <w:rsid w:val="00A32F7D"/>
    <w:rsid w:val="00A3672A"/>
    <w:rsid w:val="00A3751F"/>
    <w:rsid w:val="00A44710"/>
    <w:rsid w:val="00A5303B"/>
    <w:rsid w:val="00A71256"/>
    <w:rsid w:val="00A71E99"/>
    <w:rsid w:val="00A86F6A"/>
    <w:rsid w:val="00A90ABC"/>
    <w:rsid w:val="00A96E21"/>
    <w:rsid w:val="00AA26ED"/>
    <w:rsid w:val="00AB07B0"/>
    <w:rsid w:val="00AB2783"/>
    <w:rsid w:val="00AC1F89"/>
    <w:rsid w:val="00AC60F0"/>
    <w:rsid w:val="00AC68BB"/>
    <w:rsid w:val="00AD29C2"/>
    <w:rsid w:val="00AD29CF"/>
    <w:rsid w:val="00AE371C"/>
    <w:rsid w:val="00AE5C57"/>
    <w:rsid w:val="00AF63DB"/>
    <w:rsid w:val="00B020A2"/>
    <w:rsid w:val="00B052E8"/>
    <w:rsid w:val="00B41B1E"/>
    <w:rsid w:val="00B51F7B"/>
    <w:rsid w:val="00B523EB"/>
    <w:rsid w:val="00B52F85"/>
    <w:rsid w:val="00B654CB"/>
    <w:rsid w:val="00B825F6"/>
    <w:rsid w:val="00B85A0D"/>
    <w:rsid w:val="00B91159"/>
    <w:rsid w:val="00B9215B"/>
    <w:rsid w:val="00B95452"/>
    <w:rsid w:val="00B96037"/>
    <w:rsid w:val="00B96142"/>
    <w:rsid w:val="00BA03FD"/>
    <w:rsid w:val="00BA05AF"/>
    <w:rsid w:val="00BA09CE"/>
    <w:rsid w:val="00BA1D61"/>
    <w:rsid w:val="00BB3001"/>
    <w:rsid w:val="00BB5F08"/>
    <w:rsid w:val="00BB71FC"/>
    <w:rsid w:val="00BC36B2"/>
    <w:rsid w:val="00BE3D1A"/>
    <w:rsid w:val="00BF14DB"/>
    <w:rsid w:val="00C01D99"/>
    <w:rsid w:val="00C06A76"/>
    <w:rsid w:val="00C117B7"/>
    <w:rsid w:val="00C1274F"/>
    <w:rsid w:val="00C15100"/>
    <w:rsid w:val="00C365FD"/>
    <w:rsid w:val="00C40B02"/>
    <w:rsid w:val="00C45E71"/>
    <w:rsid w:val="00C6333F"/>
    <w:rsid w:val="00C63765"/>
    <w:rsid w:val="00C76946"/>
    <w:rsid w:val="00C76F9F"/>
    <w:rsid w:val="00C90CA2"/>
    <w:rsid w:val="00C9123F"/>
    <w:rsid w:val="00CA20E5"/>
    <w:rsid w:val="00CA7B6C"/>
    <w:rsid w:val="00CB1964"/>
    <w:rsid w:val="00CB302F"/>
    <w:rsid w:val="00CB3EE7"/>
    <w:rsid w:val="00CB67B7"/>
    <w:rsid w:val="00CB69B2"/>
    <w:rsid w:val="00CC21A9"/>
    <w:rsid w:val="00CE270E"/>
    <w:rsid w:val="00CF0CA3"/>
    <w:rsid w:val="00D217EC"/>
    <w:rsid w:val="00D24542"/>
    <w:rsid w:val="00D40C6C"/>
    <w:rsid w:val="00D4593F"/>
    <w:rsid w:val="00D460BD"/>
    <w:rsid w:val="00D52C55"/>
    <w:rsid w:val="00D53F36"/>
    <w:rsid w:val="00D572DD"/>
    <w:rsid w:val="00D75BD5"/>
    <w:rsid w:val="00D7751D"/>
    <w:rsid w:val="00D85A2E"/>
    <w:rsid w:val="00D91DFF"/>
    <w:rsid w:val="00D9243F"/>
    <w:rsid w:val="00D938C9"/>
    <w:rsid w:val="00D94BD6"/>
    <w:rsid w:val="00DA494C"/>
    <w:rsid w:val="00DB2D06"/>
    <w:rsid w:val="00DB4041"/>
    <w:rsid w:val="00DB7425"/>
    <w:rsid w:val="00DD1B8D"/>
    <w:rsid w:val="00DE1775"/>
    <w:rsid w:val="00DF013A"/>
    <w:rsid w:val="00E225DF"/>
    <w:rsid w:val="00E27F03"/>
    <w:rsid w:val="00E31AE4"/>
    <w:rsid w:val="00E32904"/>
    <w:rsid w:val="00E33C0C"/>
    <w:rsid w:val="00E367DC"/>
    <w:rsid w:val="00E47B98"/>
    <w:rsid w:val="00E57904"/>
    <w:rsid w:val="00E65FED"/>
    <w:rsid w:val="00E76644"/>
    <w:rsid w:val="00E8128B"/>
    <w:rsid w:val="00E8394D"/>
    <w:rsid w:val="00E85DD7"/>
    <w:rsid w:val="00EB0232"/>
    <w:rsid w:val="00EB0A20"/>
    <w:rsid w:val="00EC0E18"/>
    <w:rsid w:val="00EC4FC6"/>
    <w:rsid w:val="00EC6C96"/>
    <w:rsid w:val="00ED2578"/>
    <w:rsid w:val="00EF65D6"/>
    <w:rsid w:val="00F004E3"/>
    <w:rsid w:val="00F04B25"/>
    <w:rsid w:val="00F0553C"/>
    <w:rsid w:val="00F22024"/>
    <w:rsid w:val="00F22135"/>
    <w:rsid w:val="00F31AB7"/>
    <w:rsid w:val="00F36A91"/>
    <w:rsid w:val="00F37B91"/>
    <w:rsid w:val="00F45B8A"/>
    <w:rsid w:val="00F47431"/>
    <w:rsid w:val="00F53B02"/>
    <w:rsid w:val="00F542E5"/>
    <w:rsid w:val="00F57359"/>
    <w:rsid w:val="00F64B8C"/>
    <w:rsid w:val="00F6693C"/>
    <w:rsid w:val="00F726F6"/>
    <w:rsid w:val="00F80E75"/>
    <w:rsid w:val="00F80E79"/>
    <w:rsid w:val="00F91C0B"/>
    <w:rsid w:val="00F926E9"/>
    <w:rsid w:val="00F93512"/>
    <w:rsid w:val="00FA54B1"/>
    <w:rsid w:val="00FB76EA"/>
    <w:rsid w:val="00FB7E6C"/>
    <w:rsid w:val="00FC0639"/>
    <w:rsid w:val="00FC2A2D"/>
    <w:rsid w:val="00FC5338"/>
    <w:rsid w:val="00FD42DA"/>
    <w:rsid w:val="00FD4D3E"/>
    <w:rsid w:val="00FE6E1C"/>
    <w:rsid w:val="00FE7B90"/>
    <w:rsid w:val="00FF5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0CB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BB5F08"/>
    <w:pPr>
      <w:keepNext/>
      <w:tabs>
        <w:tab w:val="num" w:pos="432"/>
      </w:tabs>
      <w:suppressAutoHyphens/>
      <w:spacing w:before="240" w:after="60"/>
      <w:ind w:left="432" w:hanging="432"/>
      <w:outlineLvl w:val="0"/>
    </w:pPr>
    <w:rPr>
      <w:rFonts w:ascii="Arial" w:hAnsi="Arial"/>
      <w:b/>
      <w:bCs/>
      <w:kern w:val="1"/>
      <w:sz w:val="32"/>
      <w:szCs w:val="32"/>
      <w:lang w:eastAsia="ar-SA"/>
    </w:rPr>
  </w:style>
  <w:style w:type="paragraph" w:styleId="Ttulo4">
    <w:name w:val="heading 4"/>
    <w:basedOn w:val="Normal"/>
    <w:next w:val="Normal"/>
    <w:link w:val="Ttulo4Char"/>
    <w:qFormat/>
    <w:rsid w:val="00603C94"/>
    <w:pPr>
      <w:keepNext/>
      <w:numPr>
        <w:ilvl w:val="3"/>
        <w:numId w:val="1"/>
      </w:numPr>
      <w:suppressAutoHyphens/>
      <w:spacing w:after="480"/>
      <w:jc w:val="center"/>
      <w:outlineLvl w:val="3"/>
    </w:pPr>
    <w:rPr>
      <w:b/>
      <w:bCs/>
      <w:u w:val="single"/>
      <w:shd w:val="clear" w:color="auto" w:fill="B3B3B3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B5F0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nhideWhenUsed/>
    <w:rsid w:val="00BB5F08"/>
    <w:pPr>
      <w:tabs>
        <w:tab w:val="center" w:pos="4252"/>
        <w:tab w:val="right" w:pos="8504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rsid w:val="00BB5F08"/>
  </w:style>
  <w:style w:type="paragraph" w:styleId="Rodap">
    <w:name w:val="footer"/>
    <w:basedOn w:val="Normal"/>
    <w:link w:val="RodapChar"/>
    <w:unhideWhenUsed/>
    <w:rsid w:val="00BB5F08"/>
    <w:pPr>
      <w:tabs>
        <w:tab w:val="center" w:pos="4252"/>
        <w:tab w:val="right" w:pos="8504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rsid w:val="00BB5F08"/>
  </w:style>
  <w:style w:type="paragraph" w:styleId="Textodebalo">
    <w:name w:val="Balloon Text"/>
    <w:basedOn w:val="Normal"/>
    <w:link w:val="TextodebaloChar"/>
    <w:uiPriority w:val="99"/>
    <w:semiHidden/>
    <w:unhideWhenUsed/>
    <w:rsid w:val="00BB5F08"/>
    <w:rPr>
      <w:rFonts w:ascii="Tahoma" w:eastAsia="Calibri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B5F08"/>
    <w:rPr>
      <w:rFonts w:ascii="Tahoma" w:hAnsi="Tahoma" w:cs="Tahoma"/>
      <w:sz w:val="16"/>
      <w:szCs w:val="16"/>
    </w:rPr>
  </w:style>
  <w:style w:type="character" w:customStyle="1" w:styleId="Ttulo1Char">
    <w:name w:val="Título 1 Char"/>
    <w:link w:val="Ttulo1"/>
    <w:rsid w:val="00BB5F08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Recuodecorpodetexto">
    <w:name w:val="Body Text Indent"/>
    <w:basedOn w:val="Normal"/>
    <w:link w:val="RecuodecorpodetextoChar"/>
    <w:rsid w:val="003A60CB"/>
    <w:pPr>
      <w:ind w:firstLine="708"/>
      <w:jc w:val="both"/>
    </w:pPr>
    <w:rPr>
      <w:rFonts w:ascii="Arial Narrow" w:hAnsi="Arial Narrow"/>
      <w:sz w:val="26"/>
    </w:rPr>
  </w:style>
  <w:style w:type="character" w:customStyle="1" w:styleId="RecuodecorpodetextoChar">
    <w:name w:val="Recuo de corpo de texto Char"/>
    <w:link w:val="Recuodecorpodetexto"/>
    <w:rsid w:val="003A60CB"/>
    <w:rPr>
      <w:rFonts w:ascii="Arial Narrow" w:eastAsia="Times New Roman" w:hAnsi="Arial Narrow" w:cs="Arial"/>
      <w:sz w:val="26"/>
      <w:szCs w:val="24"/>
      <w:lang w:eastAsia="pt-BR"/>
    </w:rPr>
  </w:style>
  <w:style w:type="paragraph" w:styleId="Corpodetexto">
    <w:name w:val="Body Text"/>
    <w:basedOn w:val="Normal"/>
    <w:link w:val="CorpodetextoChar"/>
    <w:rsid w:val="003A60CB"/>
    <w:rPr>
      <w:sz w:val="26"/>
    </w:rPr>
  </w:style>
  <w:style w:type="character" w:customStyle="1" w:styleId="CorpodetextoChar">
    <w:name w:val="Corpo de texto Char"/>
    <w:link w:val="Corpodetexto"/>
    <w:rsid w:val="003A60CB"/>
    <w:rPr>
      <w:rFonts w:ascii="Times New Roman" w:eastAsia="Times New Roman" w:hAnsi="Times New Roman" w:cs="Times New Roman"/>
      <w:sz w:val="26"/>
      <w:szCs w:val="24"/>
      <w:lang w:eastAsia="pt-BR"/>
    </w:rPr>
  </w:style>
  <w:style w:type="paragraph" w:styleId="Ttulo">
    <w:name w:val="Title"/>
    <w:basedOn w:val="Normal"/>
    <w:link w:val="TtuloChar"/>
    <w:qFormat/>
    <w:rsid w:val="003A60CB"/>
    <w:pPr>
      <w:jc w:val="center"/>
    </w:pPr>
    <w:rPr>
      <w:b/>
      <w:bCs/>
    </w:rPr>
  </w:style>
  <w:style w:type="character" w:customStyle="1" w:styleId="TtuloChar">
    <w:name w:val="Título Char"/>
    <w:link w:val="Ttulo"/>
    <w:rsid w:val="003A60CB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116207"/>
    <w:pPr>
      <w:ind w:left="720"/>
      <w:contextualSpacing/>
    </w:pPr>
  </w:style>
  <w:style w:type="character" w:styleId="Hyperlink">
    <w:name w:val="Hyperlink"/>
    <w:uiPriority w:val="99"/>
    <w:unhideWhenUsed/>
    <w:rsid w:val="006963DC"/>
    <w:rPr>
      <w:color w:val="0000FF"/>
      <w:u w:val="single"/>
    </w:rPr>
  </w:style>
  <w:style w:type="paragraph" w:customStyle="1" w:styleId="texto-justificado">
    <w:name w:val="texto-justificado"/>
    <w:basedOn w:val="Normal"/>
    <w:rsid w:val="00C6333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Fontepargpadro"/>
    <w:rsid w:val="00C6333F"/>
  </w:style>
  <w:style w:type="character" w:customStyle="1" w:styleId="highlightedsearchterm">
    <w:name w:val="highlightedsearchterm"/>
    <w:basedOn w:val="Fontepargpadro"/>
    <w:rsid w:val="00C6333F"/>
  </w:style>
  <w:style w:type="character" w:customStyle="1" w:styleId="Ttulo4Char">
    <w:name w:val="Título 4 Char"/>
    <w:link w:val="Ttulo4"/>
    <w:rsid w:val="00603C94"/>
    <w:rPr>
      <w:rFonts w:ascii="Times New Roman" w:eastAsia="Times New Roman" w:hAnsi="Times New Roman" w:cs="Calibri"/>
      <w:b/>
      <w:bCs/>
      <w:sz w:val="24"/>
      <w:szCs w:val="24"/>
      <w:u w:val="single"/>
      <w:lang w:eastAsia="ar-SA"/>
    </w:rPr>
  </w:style>
  <w:style w:type="character" w:customStyle="1" w:styleId="WW8Num2z0">
    <w:name w:val="WW8Num2z0"/>
    <w:rsid w:val="00603C94"/>
    <w:rPr>
      <w:b/>
    </w:rPr>
  </w:style>
  <w:style w:type="character" w:customStyle="1" w:styleId="WW8Num3z0">
    <w:name w:val="WW8Num3z0"/>
    <w:rsid w:val="00603C94"/>
    <w:rPr>
      <w:b/>
      <w:i w:val="0"/>
    </w:rPr>
  </w:style>
  <w:style w:type="character" w:customStyle="1" w:styleId="WW8Num4z0">
    <w:name w:val="WW8Num4z0"/>
    <w:rsid w:val="00603C94"/>
    <w:rPr>
      <w:b/>
      <w:i w:val="0"/>
    </w:rPr>
  </w:style>
  <w:style w:type="character" w:customStyle="1" w:styleId="WW8Num5z0">
    <w:name w:val="WW8Num5z0"/>
    <w:rsid w:val="00603C94"/>
    <w:rPr>
      <w:b/>
    </w:rPr>
  </w:style>
  <w:style w:type="character" w:customStyle="1" w:styleId="WW8Num6z0">
    <w:name w:val="WW8Num6z0"/>
    <w:rsid w:val="00603C94"/>
    <w:rPr>
      <w:rFonts w:eastAsia="Arial Unicode MS"/>
      <w:i w:val="0"/>
    </w:rPr>
  </w:style>
  <w:style w:type="character" w:customStyle="1" w:styleId="WW8Num7z0">
    <w:name w:val="WW8Num7z0"/>
    <w:rsid w:val="00603C94"/>
    <w:rPr>
      <w:b/>
    </w:rPr>
  </w:style>
  <w:style w:type="character" w:customStyle="1" w:styleId="WW8Num8z0">
    <w:name w:val="WW8Num8z0"/>
    <w:rsid w:val="00603C94"/>
    <w:rPr>
      <w:b/>
    </w:rPr>
  </w:style>
  <w:style w:type="character" w:customStyle="1" w:styleId="Absatz-Standardschriftart">
    <w:name w:val="Absatz-Standardschriftart"/>
    <w:rsid w:val="00603C94"/>
  </w:style>
  <w:style w:type="character" w:customStyle="1" w:styleId="WW-Absatz-Standardschriftart">
    <w:name w:val="WW-Absatz-Standardschriftart"/>
    <w:rsid w:val="00603C94"/>
  </w:style>
  <w:style w:type="character" w:customStyle="1" w:styleId="WW-Absatz-Standardschriftart1">
    <w:name w:val="WW-Absatz-Standardschriftart1"/>
    <w:rsid w:val="00603C94"/>
  </w:style>
  <w:style w:type="character" w:customStyle="1" w:styleId="WW-Absatz-Standardschriftart11">
    <w:name w:val="WW-Absatz-Standardschriftart11"/>
    <w:rsid w:val="00603C94"/>
  </w:style>
  <w:style w:type="character" w:customStyle="1" w:styleId="WW-Absatz-Standardschriftart111">
    <w:name w:val="WW-Absatz-Standardschriftart111"/>
    <w:rsid w:val="00603C94"/>
  </w:style>
  <w:style w:type="character" w:customStyle="1" w:styleId="WW-Absatz-Standardschriftart1111">
    <w:name w:val="WW-Absatz-Standardschriftart1111"/>
    <w:rsid w:val="00603C94"/>
  </w:style>
  <w:style w:type="character" w:customStyle="1" w:styleId="WW-Absatz-Standardschriftart11111">
    <w:name w:val="WW-Absatz-Standardschriftart11111"/>
    <w:rsid w:val="00603C94"/>
  </w:style>
  <w:style w:type="character" w:customStyle="1" w:styleId="WW-Absatz-Standardschriftart111111">
    <w:name w:val="WW-Absatz-Standardschriftart111111"/>
    <w:rsid w:val="00603C94"/>
  </w:style>
  <w:style w:type="character" w:customStyle="1" w:styleId="WW-Absatz-Standardschriftart1111111">
    <w:name w:val="WW-Absatz-Standardschriftart1111111"/>
    <w:rsid w:val="00603C94"/>
  </w:style>
  <w:style w:type="character" w:customStyle="1" w:styleId="WW-Absatz-Standardschriftart11111111">
    <w:name w:val="WW-Absatz-Standardschriftart11111111"/>
    <w:rsid w:val="00603C94"/>
  </w:style>
  <w:style w:type="character" w:customStyle="1" w:styleId="WW-Absatz-Standardschriftart111111111">
    <w:name w:val="WW-Absatz-Standardschriftart111111111"/>
    <w:rsid w:val="00603C94"/>
  </w:style>
  <w:style w:type="character" w:customStyle="1" w:styleId="WW-Absatz-Standardschriftart1111111111">
    <w:name w:val="WW-Absatz-Standardschriftart1111111111"/>
    <w:rsid w:val="00603C94"/>
  </w:style>
  <w:style w:type="character" w:customStyle="1" w:styleId="WW-Absatz-Standardschriftart11111111111">
    <w:name w:val="WW-Absatz-Standardschriftart11111111111"/>
    <w:rsid w:val="00603C94"/>
  </w:style>
  <w:style w:type="character" w:customStyle="1" w:styleId="WW8Num9z0">
    <w:name w:val="WW8Num9z0"/>
    <w:rsid w:val="00603C94"/>
    <w:rPr>
      <w:b/>
    </w:rPr>
  </w:style>
  <w:style w:type="character" w:customStyle="1" w:styleId="WW8Num10z0">
    <w:name w:val="WW8Num10z0"/>
    <w:rsid w:val="00603C94"/>
    <w:rPr>
      <w:b/>
    </w:rPr>
  </w:style>
  <w:style w:type="character" w:customStyle="1" w:styleId="WW-Absatz-Standardschriftart111111111111">
    <w:name w:val="WW-Absatz-Standardschriftart111111111111"/>
    <w:rsid w:val="00603C94"/>
  </w:style>
  <w:style w:type="character" w:customStyle="1" w:styleId="WW8Num11z0">
    <w:name w:val="WW8Num11z0"/>
    <w:rsid w:val="00603C94"/>
    <w:rPr>
      <w:b/>
      <w:i w:val="0"/>
    </w:rPr>
  </w:style>
  <w:style w:type="character" w:customStyle="1" w:styleId="WW8Num12z0">
    <w:name w:val="WW8Num12z0"/>
    <w:rsid w:val="00603C94"/>
    <w:rPr>
      <w:b/>
      <w:i w:val="0"/>
    </w:rPr>
  </w:style>
  <w:style w:type="character" w:customStyle="1" w:styleId="WW-Absatz-Standardschriftart1111111111111">
    <w:name w:val="WW-Absatz-Standardschriftart1111111111111"/>
    <w:rsid w:val="00603C94"/>
  </w:style>
  <w:style w:type="character" w:customStyle="1" w:styleId="WW-Absatz-Standardschriftart11111111111111">
    <w:name w:val="WW-Absatz-Standardschriftart11111111111111"/>
    <w:rsid w:val="00603C94"/>
  </w:style>
  <w:style w:type="character" w:customStyle="1" w:styleId="WW-Absatz-Standardschriftart111111111111111">
    <w:name w:val="WW-Absatz-Standardschriftart111111111111111"/>
    <w:rsid w:val="00603C94"/>
  </w:style>
  <w:style w:type="character" w:customStyle="1" w:styleId="WW8Num1z0">
    <w:name w:val="WW8Num1z0"/>
    <w:rsid w:val="00603C94"/>
    <w:rPr>
      <w:b/>
    </w:rPr>
  </w:style>
  <w:style w:type="character" w:customStyle="1" w:styleId="WW8Num13z0">
    <w:name w:val="WW8Num13z0"/>
    <w:rsid w:val="00603C94"/>
    <w:rPr>
      <w:b/>
      <w:i w:val="0"/>
    </w:rPr>
  </w:style>
  <w:style w:type="character" w:customStyle="1" w:styleId="WW8Num14z0">
    <w:name w:val="WW8Num14z0"/>
    <w:rsid w:val="00603C94"/>
    <w:rPr>
      <w:b/>
    </w:rPr>
  </w:style>
  <w:style w:type="character" w:customStyle="1" w:styleId="WW8Num15z0">
    <w:name w:val="WW8Num15z0"/>
    <w:rsid w:val="00603C94"/>
    <w:rPr>
      <w:b/>
    </w:rPr>
  </w:style>
  <w:style w:type="character" w:customStyle="1" w:styleId="WW8Num16z0">
    <w:name w:val="WW8Num16z0"/>
    <w:rsid w:val="00603C94"/>
    <w:rPr>
      <w:b/>
      <w:i w:val="0"/>
    </w:rPr>
  </w:style>
  <w:style w:type="character" w:customStyle="1" w:styleId="WW8Num16z3">
    <w:name w:val="WW8Num16z3"/>
    <w:rsid w:val="00603C94"/>
    <w:rPr>
      <w:b/>
      <w:i w:val="0"/>
      <w:color w:val="auto"/>
    </w:rPr>
  </w:style>
  <w:style w:type="character" w:customStyle="1" w:styleId="WW8Num17z0">
    <w:name w:val="WW8Num17z0"/>
    <w:rsid w:val="00603C94"/>
    <w:rPr>
      <w:b/>
    </w:rPr>
  </w:style>
  <w:style w:type="character" w:customStyle="1" w:styleId="WW8Num18z0">
    <w:name w:val="WW8Num18z0"/>
    <w:rsid w:val="00603C94"/>
    <w:rPr>
      <w:b/>
    </w:rPr>
  </w:style>
  <w:style w:type="character" w:customStyle="1" w:styleId="WW8Num19z0">
    <w:name w:val="WW8Num19z0"/>
    <w:rsid w:val="00603C94"/>
    <w:rPr>
      <w:b/>
      <w:i w:val="0"/>
    </w:rPr>
  </w:style>
  <w:style w:type="character" w:customStyle="1" w:styleId="WW8Num20z0">
    <w:name w:val="WW8Num20z0"/>
    <w:rsid w:val="00603C94"/>
    <w:rPr>
      <w:b/>
    </w:rPr>
  </w:style>
  <w:style w:type="character" w:customStyle="1" w:styleId="Fontepargpadro1">
    <w:name w:val="Fonte parág. padrão1"/>
    <w:rsid w:val="00603C94"/>
  </w:style>
  <w:style w:type="character" w:styleId="Nmerodepgina">
    <w:name w:val="page number"/>
    <w:basedOn w:val="Fontepargpadro1"/>
    <w:rsid w:val="00603C94"/>
  </w:style>
  <w:style w:type="character" w:customStyle="1" w:styleId="Smbolosdenumerao">
    <w:name w:val="Símbolos de numeração"/>
    <w:rsid w:val="00603C94"/>
  </w:style>
  <w:style w:type="paragraph" w:customStyle="1" w:styleId="Ttulo10">
    <w:name w:val="Título1"/>
    <w:basedOn w:val="Normal"/>
    <w:next w:val="Corpodetexto"/>
    <w:rsid w:val="00603C94"/>
    <w:pPr>
      <w:keepNext/>
      <w:suppressAutoHyphens/>
      <w:spacing w:before="240" w:after="120"/>
      <w:ind w:left="1985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Corpodetexto"/>
    <w:rsid w:val="00603C94"/>
    <w:pPr>
      <w:suppressAutoHyphens/>
      <w:spacing w:after="120"/>
      <w:ind w:left="1985"/>
      <w:jc w:val="both"/>
    </w:pPr>
    <w:rPr>
      <w:rFonts w:cs="Tahoma"/>
      <w:sz w:val="24"/>
      <w:lang w:eastAsia="ar-SA"/>
    </w:rPr>
  </w:style>
  <w:style w:type="paragraph" w:customStyle="1" w:styleId="Legenda1">
    <w:name w:val="Legenda1"/>
    <w:basedOn w:val="Normal"/>
    <w:rsid w:val="00603C94"/>
    <w:pPr>
      <w:suppressLineNumbers/>
      <w:suppressAutoHyphens/>
      <w:spacing w:before="120" w:after="120"/>
      <w:ind w:left="1985"/>
      <w:jc w:val="both"/>
    </w:pPr>
    <w:rPr>
      <w:rFonts w:cs="Tahoma"/>
      <w:i/>
      <w:iCs/>
      <w:lang w:eastAsia="ar-SA"/>
    </w:rPr>
  </w:style>
  <w:style w:type="paragraph" w:customStyle="1" w:styleId="ndice">
    <w:name w:val="Índice"/>
    <w:basedOn w:val="Normal"/>
    <w:rsid w:val="00603C94"/>
    <w:pPr>
      <w:suppressLineNumbers/>
      <w:suppressAutoHyphens/>
      <w:spacing w:after="480"/>
      <w:ind w:left="1985"/>
      <w:jc w:val="both"/>
    </w:pPr>
    <w:rPr>
      <w:rFonts w:cs="Tahoma"/>
      <w:lang w:eastAsia="ar-SA"/>
    </w:rPr>
  </w:style>
  <w:style w:type="paragraph" w:customStyle="1" w:styleId="WW-Ttulo">
    <w:name w:val="WW-Título"/>
    <w:basedOn w:val="Normal"/>
    <w:next w:val="Subttulo"/>
    <w:rsid w:val="00603C94"/>
    <w:pPr>
      <w:suppressAutoHyphens/>
      <w:spacing w:after="360"/>
      <w:ind w:left="1985"/>
      <w:jc w:val="center"/>
    </w:pPr>
    <w:rPr>
      <w:rFonts w:cs="Calibri"/>
      <w:b/>
      <w:bCs/>
      <w:u w:val="single"/>
      <w:shd w:val="clear" w:color="auto" w:fill="B3B3B3"/>
      <w:lang w:eastAsia="ar-SA"/>
    </w:rPr>
  </w:style>
  <w:style w:type="paragraph" w:styleId="Subttulo">
    <w:name w:val="Subtitle"/>
    <w:basedOn w:val="Ttulo10"/>
    <w:next w:val="Corpodetexto"/>
    <w:link w:val="SubttuloChar"/>
    <w:qFormat/>
    <w:rsid w:val="00603C94"/>
    <w:pPr>
      <w:jc w:val="center"/>
    </w:pPr>
    <w:rPr>
      <w:rFonts w:cs="Times New Roman"/>
      <w:i/>
      <w:iCs/>
    </w:rPr>
  </w:style>
  <w:style w:type="character" w:customStyle="1" w:styleId="SubttuloChar">
    <w:name w:val="Subtítulo Char"/>
    <w:link w:val="Subttulo"/>
    <w:rsid w:val="00603C94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NormalWeb">
    <w:name w:val="Normal (Web)"/>
    <w:basedOn w:val="Normal"/>
    <w:uiPriority w:val="99"/>
    <w:rsid w:val="00603C94"/>
    <w:pPr>
      <w:suppressAutoHyphens/>
      <w:spacing w:before="280" w:after="280"/>
    </w:pPr>
    <w:rPr>
      <w:rFonts w:cs="Calibri"/>
      <w:lang w:eastAsia="ar-SA"/>
    </w:rPr>
  </w:style>
  <w:style w:type="paragraph" w:customStyle="1" w:styleId="Contedodetabela">
    <w:name w:val="Conteúdo de tabela"/>
    <w:basedOn w:val="Normal"/>
    <w:rsid w:val="00603C94"/>
    <w:pPr>
      <w:suppressLineNumbers/>
      <w:suppressAutoHyphens/>
      <w:spacing w:after="480"/>
      <w:ind w:left="1985"/>
      <w:jc w:val="both"/>
    </w:pPr>
    <w:rPr>
      <w:rFonts w:cs="Calibri"/>
      <w:lang w:eastAsia="ar-SA"/>
    </w:rPr>
  </w:style>
  <w:style w:type="paragraph" w:customStyle="1" w:styleId="Contedodatabela">
    <w:name w:val="Conteúdo da tabela"/>
    <w:basedOn w:val="Normal"/>
    <w:rsid w:val="00603C94"/>
    <w:pPr>
      <w:suppressLineNumbers/>
      <w:suppressAutoHyphens/>
      <w:spacing w:after="480"/>
      <w:ind w:left="1985"/>
      <w:jc w:val="both"/>
    </w:pPr>
    <w:rPr>
      <w:rFonts w:cs="Calibri"/>
      <w:lang w:eastAsia="ar-SA"/>
    </w:rPr>
  </w:style>
  <w:style w:type="paragraph" w:customStyle="1" w:styleId="Ttulodetabela">
    <w:name w:val="Título de tabela"/>
    <w:basedOn w:val="Contedodetabela"/>
    <w:rsid w:val="00603C94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  <w:rsid w:val="00603C94"/>
    <w:pPr>
      <w:suppressAutoHyphens/>
      <w:spacing w:after="120"/>
      <w:ind w:left="1985"/>
      <w:jc w:val="both"/>
    </w:pPr>
    <w:rPr>
      <w:rFonts w:cs="Calibri"/>
      <w:sz w:val="24"/>
      <w:lang w:eastAsia="ar-SA"/>
    </w:rPr>
  </w:style>
  <w:style w:type="paragraph" w:customStyle="1" w:styleId="Contedodoquadro">
    <w:name w:val="Conteúdo do quadro"/>
    <w:basedOn w:val="Corpodetexto"/>
    <w:rsid w:val="00603C94"/>
    <w:pPr>
      <w:suppressAutoHyphens/>
      <w:spacing w:after="120"/>
      <w:ind w:left="1985"/>
      <w:jc w:val="both"/>
    </w:pPr>
    <w:rPr>
      <w:rFonts w:cs="Calibri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29C54-E8AC-4499-9EC8-51AC57FAA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18</Pages>
  <Words>5017</Words>
  <Characters>27093</Characters>
  <Application>Microsoft Office Word</Application>
  <DocSecurity>0</DocSecurity>
  <Lines>225</Lines>
  <Paragraphs>64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Pereira Crespo</dc:creator>
  <cp:keywords/>
  <cp:lastModifiedBy>Administrador</cp:lastModifiedBy>
  <cp:revision>7</cp:revision>
  <cp:lastPrinted>2014-11-06T17:59:00Z</cp:lastPrinted>
  <dcterms:created xsi:type="dcterms:W3CDTF">2014-11-04T13:01:00Z</dcterms:created>
  <dcterms:modified xsi:type="dcterms:W3CDTF">2014-11-06T18:03:00Z</dcterms:modified>
</cp:coreProperties>
</file>